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614" w:rsidRDefault="00097614" w:rsidP="00097614">
      <w:pPr>
        <w:rPr>
          <w:sz w:val="24"/>
          <w:szCs w:val="24"/>
        </w:rPr>
      </w:pPr>
    </w:p>
    <w:p w:rsidR="00097614" w:rsidRDefault="00097614" w:rsidP="00097614">
      <w:pPr>
        <w:rPr>
          <w:sz w:val="24"/>
          <w:szCs w:val="24"/>
        </w:rPr>
      </w:pPr>
    </w:p>
    <w:p w:rsidR="00097614" w:rsidRDefault="00097614" w:rsidP="00097614">
      <w:pPr>
        <w:rPr>
          <w:sz w:val="24"/>
          <w:szCs w:val="24"/>
        </w:rPr>
      </w:pPr>
    </w:p>
    <w:p w:rsidR="00097614" w:rsidRDefault="00097614" w:rsidP="00097614">
      <w:pPr>
        <w:rPr>
          <w:b/>
          <w:sz w:val="32"/>
          <w:szCs w:val="24"/>
        </w:rPr>
      </w:pPr>
    </w:p>
    <w:p w:rsidR="00097614" w:rsidRDefault="00097614" w:rsidP="00097614">
      <w:pPr>
        <w:rPr>
          <w:b/>
          <w:sz w:val="32"/>
          <w:szCs w:val="24"/>
        </w:rPr>
      </w:pPr>
    </w:p>
    <w:p w:rsidR="00097614" w:rsidRDefault="00097614" w:rsidP="00097614">
      <w:pPr>
        <w:rPr>
          <w:b/>
          <w:sz w:val="32"/>
          <w:szCs w:val="24"/>
        </w:rPr>
      </w:pPr>
    </w:p>
    <w:p w:rsidR="00097614" w:rsidRDefault="00097614" w:rsidP="00097614">
      <w:pPr>
        <w:rPr>
          <w:b/>
          <w:sz w:val="32"/>
          <w:szCs w:val="24"/>
        </w:rPr>
      </w:pPr>
    </w:p>
    <w:p w:rsidR="00097614" w:rsidRDefault="00097614" w:rsidP="00097614">
      <w:pPr>
        <w:jc w:val="center"/>
        <w:rPr>
          <w:b/>
          <w:sz w:val="32"/>
          <w:szCs w:val="24"/>
        </w:rPr>
      </w:pPr>
    </w:p>
    <w:p w:rsidR="00097614" w:rsidRDefault="00097614" w:rsidP="00097614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ОЦЕНОЧНЫХ СРЕДСТВ</w:t>
      </w:r>
      <w:r>
        <w:rPr>
          <w:b/>
          <w:sz w:val="32"/>
          <w:szCs w:val="24"/>
        </w:rPr>
        <w:br/>
        <w:t>ПО ОКРУЖАЮЩЕМУ МИРУ</w:t>
      </w:r>
      <w:r>
        <w:rPr>
          <w:b/>
          <w:sz w:val="32"/>
          <w:szCs w:val="24"/>
        </w:rPr>
        <w:br/>
        <w:t>3</w:t>
      </w:r>
      <w:r>
        <w:rPr>
          <w:b/>
          <w:sz w:val="32"/>
          <w:szCs w:val="24"/>
        </w:rPr>
        <w:t xml:space="preserve"> КЛАСС</w:t>
      </w:r>
    </w:p>
    <w:p w:rsidR="00097614" w:rsidRDefault="000976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66380C" w:rsidRPr="00886A33" w:rsidRDefault="0066380C" w:rsidP="00663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Паспорт</w:t>
      </w:r>
      <w:r w:rsidR="0084443F" w:rsidRPr="00886A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86A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фонда оценочных средств</w:t>
      </w:r>
    </w:p>
    <w:p w:rsidR="0066380C" w:rsidRPr="00886A33" w:rsidRDefault="0066380C" w:rsidP="00663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дисциплине «окружающий мир»</w:t>
      </w:r>
    </w:p>
    <w:p w:rsidR="0066380C" w:rsidRPr="00886A33" w:rsidRDefault="0084443F" w:rsidP="0066380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3 </w:t>
      </w:r>
      <w:r w:rsidRPr="00886A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класс</w:t>
      </w:r>
    </w:p>
    <w:tbl>
      <w:tblPr>
        <w:tblW w:w="43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555"/>
        <w:gridCol w:w="4200"/>
      </w:tblGrid>
      <w:tr w:rsidR="0084443F" w:rsidRPr="00886A33" w:rsidTr="0084443F">
        <w:trPr>
          <w:trHeight w:val="20"/>
        </w:trPr>
        <w:tc>
          <w:tcPr>
            <w:tcW w:w="338" w:type="pct"/>
            <w:shd w:val="clear" w:color="auto" w:fill="auto"/>
            <w:vAlign w:val="center"/>
            <w:hideMark/>
          </w:tcPr>
          <w:p w:rsidR="0084443F" w:rsidRPr="00886A33" w:rsidRDefault="0084443F" w:rsidP="009F2B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37" w:type="pct"/>
            <w:shd w:val="clear" w:color="auto" w:fill="auto"/>
            <w:vAlign w:val="center"/>
            <w:hideMark/>
          </w:tcPr>
          <w:p w:rsidR="0084443F" w:rsidRPr="00886A33" w:rsidRDefault="0084443F" w:rsidP="009F2B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разделы</w:t>
            </w:r>
          </w:p>
        </w:tc>
        <w:tc>
          <w:tcPr>
            <w:tcW w:w="2525" w:type="pct"/>
          </w:tcPr>
          <w:p w:rsidR="0084443F" w:rsidRPr="00886A33" w:rsidRDefault="0084443F" w:rsidP="009F2B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</w:tr>
      <w:tr w:rsidR="009F2B67" w:rsidRPr="00886A33" w:rsidTr="0084443F">
        <w:trPr>
          <w:trHeight w:val="20"/>
        </w:trPr>
        <w:tc>
          <w:tcPr>
            <w:tcW w:w="338" w:type="pct"/>
            <w:shd w:val="clear" w:color="auto" w:fill="auto"/>
          </w:tcPr>
          <w:p w:rsidR="009F2B67" w:rsidRPr="00886A33" w:rsidRDefault="009F2B67" w:rsidP="009F2B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7" w:type="pct"/>
            <w:shd w:val="clear" w:color="auto" w:fill="auto"/>
          </w:tcPr>
          <w:p w:rsidR="009F2B67" w:rsidRPr="00886A33" w:rsidRDefault="009F2B67" w:rsidP="009F2B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6A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"Наша Родина - Российская Федерация"</w:t>
            </w:r>
          </w:p>
        </w:tc>
        <w:tc>
          <w:tcPr>
            <w:tcW w:w="2525" w:type="pct"/>
          </w:tcPr>
          <w:p w:rsidR="009F2B67" w:rsidRPr="00886A33" w:rsidRDefault="009F2B67" w:rsidP="009F2B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за 1 четверть</w:t>
            </w:r>
          </w:p>
        </w:tc>
      </w:tr>
      <w:tr w:rsidR="009F2B67" w:rsidRPr="00886A33" w:rsidTr="009F2B67">
        <w:trPr>
          <w:trHeight w:val="20"/>
        </w:trPr>
        <w:tc>
          <w:tcPr>
            <w:tcW w:w="338" w:type="pct"/>
            <w:shd w:val="clear" w:color="auto" w:fill="auto"/>
          </w:tcPr>
          <w:p w:rsidR="009F2B67" w:rsidRPr="00886A33" w:rsidRDefault="009F2B67" w:rsidP="009F2B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7" w:type="pct"/>
            <w:shd w:val="clear" w:color="auto" w:fill="auto"/>
            <w:hideMark/>
          </w:tcPr>
          <w:p w:rsidR="009F2B67" w:rsidRPr="00886A33" w:rsidRDefault="009F2B67" w:rsidP="009F2B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растений</w:t>
            </w:r>
          </w:p>
        </w:tc>
        <w:tc>
          <w:tcPr>
            <w:tcW w:w="2525" w:type="pct"/>
          </w:tcPr>
          <w:p w:rsidR="009F2B67" w:rsidRPr="00886A33" w:rsidRDefault="009F2B67" w:rsidP="009F2B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за 2 четверть</w:t>
            </w:r>
          </w:p>
        </w:tc>
      </w:tr>
      <w:tr w:rsidR="009F2B67" w:rsidRPr="00886A33" w:rsidTr="009F2B67">
        <w:trPr>
          <w:trHeight w:val="20"/>
        </w:trPr>
        <w:tc>
          <w:tcPr>
            <w:tcW w:w="338" w:type="pct"/>
            <w:shd w:val="clear" w:color="auto" w:fill="auto"/>
          </w:tcPr>
          <w:p w:rsidR="009F2B67" w:rsidRPr="00886A33" w:rsidRDefault="009F2B67" w:rsidP="009F2B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7" w:type="pct"/>
            <w:shd w:val="clear" w:color="auto" w:fill="auto"/>
            <w:hideMark/>
          </w:tcPr>
          <w:p w:rsidR="009F2B67" w:rsidRPr="00886A33" w:rsidRDefault="009F00C2" w:rsidP="009F2B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«Человек и природа»</w:t>
            </w:r>
          </w:p>
        </w:tc>
        <w:tc>
          <w:tcPr>
            <w:tcW w:w="2525" w:type="pct"/>
          </w:tcPr>
          <w:p w:rsidR="009F2B67" w:rsidRPr="00886A33" w:rsidRDefault="009F2B67" w:rsidP="009F2B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</w:t>
            </w:r>
          </w:p>
        </w:tc>
      </w:tr>
      <w:tr w:rsidR="009F2B67" w:rsidRPr="00886A33" w:rsidTr="009F2B67">
        <w:trPr>
          <w:trHeight w:val="20"/>
        </w:trPr>
        <w:tc>
          <w:tcPr>
            <w:tcW w:w="338" w:type="pct"/>
            <w:shd w:val="clear" w:color="auto" w:fill="auto"/>
          </w:tcPr>
          <w:p w:rsidR="009F2B67" w:rsidRPr="00886A33" w:rsidRDefault="009F2B67" w:rsidP="009F2B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7" w:type="pct"/>
            <w:shd w:val="clear" w:color="auto" w:fill="auto"/>
            <w:hideMark/>
          </w:tcPr>
          <w:p w:rsidR="009F2B67" w:rsidRPr="00886A33" w:rsidRDefault="00F53563" w:rsidP="009F2B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«Наша безопасность»</w:t>
            </w:r>
          </w:p>
        </w:tc>
        <w:tc>
          <w:tcPr>
            <w:tcW w:w="2525" w:type="pct"/>
          </w:tcPr>
          <w:p w:rsidR="009F2B67" w:rsidRPr="00886A33" w:rsidRDefault="009F2B67" w:rsidP="009F2B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за 3 четверть</w:t>
            </w:r>
          </w:p>
        </w:tc>
      </w:tr>
      <w:tr w:rsidR="009F2B67" w:rsidRPr="00886A33" w:rsidTr="009F2B67">
        <w:trPr>
          <w:trHeight w:val="20"/>
        </w:trPr>
        <w:tc>
          <w:tcPr>
            <w:tcW w:w="338" w:type="pct"/>
            <w:shd w:val="clear" w:color="auto" w:fill="auto"/>
          </w:tcPr>
          <w:p w:rsidR="009F2B67" w:rsidRPr="00886A33" w:rsidRDefault="009F2B67" w:rsidP="009F2B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7" w:type="pct"/>
            <w:shd w:val="clear" w:color="auto" w:fill="auto"/>
            <w:hideMark/>
          </w:tcPr>
          <w:p w:rsidR="009F2B67" w:rsidRPr="00886A33" w:rsidRDefault="00BE28C1" w:rsidP="009F2B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городам и странам»</w:t>
            </w:r>
          </w:p>
        </w:tc>
        <w:tc>
          <w:tcPr>
            <w:tcW w:w="2525" w:type="pct"/>
          </w:tcPr>
          <w:p w:rsidR="009F2B67" w:rsidRPr="00886A33" w:rsidRDefault="00495CD1" w:rsidP="009F2B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№5</w:t>
            </w:r>
          </w:p>
        </w:tc>
      </w:tr>
    </w:tbl>
    <w:p w:rsidR="0066380C" w:rsidRPr="00886A33" w:rsidRDefault="0066380C" w:rsidP="0066380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7614" w:rsidRDefault="00097614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66380C" w:rsidRPr="00886A33" w:rsidRDefault="00886A33" w:rsidP="00886A3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  <w:r w:rsidRPr="00886A3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Контрольная работа №1</w:t>
      </w:r>
    </w:p>
    <w:p w:rsidR="0066380C" w:rsidRPr="00886A33" w:rsidRDefault="0066380C" w:rsidP="009F0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86A33"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"Наша Родина - Российская Федераци</w:t>
      </w:r>
      <w:r w:rsidR="009F00C2" w:rsidRPr="00886A33"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и»</w:t>
      </w: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1. Выберите, как называется наша страна?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Алтайский край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Б. Российская империя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В. Российская Федерация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Российская республика</w:t>
      </w: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2. Определите, что обозначает слово «федерация»?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А. Название страны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Б. Союз, объединение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Символы страны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Государство</w:t>
      </w: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3. Укажите, что НЕ относится к субъектам Российской Федерации?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А. Республики, края и области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Города федерального значения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В. Автономная область и автономные округа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Г. Заповедники и национальные парки</w:t>
      </w: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4. Укажите строку, в которой перечислены символы России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А. Гимн, граница, флаг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Государство, язык, народ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Б. Гимн, герб, флаг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Гимн, герб, язык</w:t>
      </w: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5. Выберите города федерального значения из списка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А. Москва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Казань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Б. Краснодар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В. Санкт - Петербург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Г. Севастополь</w:t>
      </w: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6. Определите синоним к понятию «субъекты Российской Федерации»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Достопримечательности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Г. Регионы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Государства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Населённые пункты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7. Выберите герб Севастополя </w:t>
      </w: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86A3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02384" cy="1315135"/>
            <wp:effectExtent l="19050" t="0" r="2516" b="0"/>
            <wp:docPr id="1" name="Рисунок 137" descr="https://avatars.dzeninfra.ru/get-zen_doc/271828/pub_6555cb965fd2f565b0de638c_6555cbb01c01af0bbc2669f5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dzeninfra.ru/get-zen_doc/271828/pub_6555cb965fd2f565b0de638c_6555cbb01c01af0bbc2669f5/scale_12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297" t="1562" r="1168" b="3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13" cy="1315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A3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  </w:t>
      </w:r>
      <w:r w:rsidRPr="00886A33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093354" cy="1319842"/>
            <wp:effectExtent l="19050" t="0" r="0" b="0"/>
            <wp:docPr id="2" name="Рисунок 16" descr="http://cf2.ppt-online.org/files2/slide/1/1NOT8SR9HLxDQUGAs7fnFdW3IvwmueJBrKq5oibck/slide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f2.ppt-online.org/files2/slide/1/1NOT8SR9HLxDQUGAs7fnFdW3IvwmueJBrKq5oibck/slide-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6102" t="58527" r="7206" b="14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355" cy="1319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A3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</w:t>
      </w:r>
      <w:r w:rsidRPr="00886A3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0436" cy="1292604"/>
            <wp:effectExtent l="19050" t="0" r="2564" b="0"/>
            <wp:docPr id="3" name="Рисунок 19" descr="https://sun6-20.userapi.com/s/v1/if1/MtFIm5KXAu_cqJpuh5bPMfF6jj-rVKJcYCZZ37JFmoBInNJzifIol1TK4_z-5cyBUE0Vxw.jpg?size=1059x1200&amp;quality=96&amp;crop=0,0,1059,1200&amp;ava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n6-20.userapi.com/s/v1/if1/MtFIm5KXAu_cqJpuh5bPMfF6jj-rVKJcYCZZ37JFmoBInNJzifIol1TK4_z-5cyBUE0Vxw.jpg?size=1059x1200&amp;quality=96&amp;crop=0,0,1059,1200&amp;ava=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01" cy="1294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             А</w:t>
      </w:r>
      <w:r w:rsidRPr="00886A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Б                               В</w:t>
      </w: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lastRenderedPageBreak/>
        <w:t>8. Вставьте пропущенное число: «Наша великая страна состоит из __ субъектов</w:t>
      </w:r>
      <w:r w:rsidRPr="00886A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Российской Федерации».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А. 86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Б. 89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В. 100</w:t>
      </w:r>
    </w:p>
    <w:p w:rsidR="0066380C" w:rsidRPr="00886A33" w:rsidRDefault="0066380C" w:rsidP="006638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lang w:eastAsia="ru-RU"/>
        </w:rPr>
        <w:t>Г. 46</w:t>
      </w: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Моря какого океана омывают границы России на  востоке?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Северный Ледовитый океан                        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Атлантический океан                        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В. Тихий океан                                                  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Индийский  океан  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10. </w:t>
      </w: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народов живёт на территории России?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А. более 190 человек              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 более 100 человек       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более 150 человек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Какой народ составляет большинство населения России?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башкиры                        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татары                        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буряты                            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Г. Русские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Ответы: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 В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 Б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 Г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 Б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5- А, В, Г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6- Г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7- А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8- Б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9- В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 А</w:t>
      </w:r>
    </w:p>
    <w:p w:rsidR="0066380C" w:rsidRPr="00886A33" w:rsidRDefault="0066380C" w:rsidP="00663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11- Г</w:t>
      </w:r>
    </w:p>
    <w:p w:rsidR="0066380C" w:rsidRPr="00886A33" w:rsidRDefault="0066380C" w:rsidP="00663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6380C" w:rsidRPr="00886A33" w:rsidRDefault="009F00C2" w:rsidP="0066380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aps/>
          <w:kern w:val="28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b/>
          <w:bCs/>
          <w:caps/>
          <w:kern w:val="28"/>
          <w:sz w:val="24"/>
          <w:szCs w:val="24"/>
          <w:lang w:eastAsia="hi-IN" w:bidi="hi-IN"/>
        </w:rPr>
        <w:t>Контрольная работа №2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aps/>
          <w:kern w:val="28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b/>
          <w:bCs/>
          <w:caps/>
          <w:kern w:val="28"/>
          <w:sz w:val="24"/>
          <w:szCs w:val="24"/>
          <w:lang w:eastAsia="hi-IN" w:bidi="hi-IN"/>
        </w:rPr>
        <w:t xml:space="preserve"> Разнообразие растений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66380C" w:rsidRPr="00886A33" w:rsidRDefault="0066380C" w:rsidP="0066380C">
      <w:pPr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Как называется наука о растениях?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а) анатомия;</w:t>
      </w: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  <w:t>б) зоология;</w:t>
      </w: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  <w:t>в) ботаника;</w:t>
      </w: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  <w:t>г) химия.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66380C" w:rsidRPr="00886A33" w:rsidRDefault="0066380C" w:rsidP="0066380C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Найди лишнее растение.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а) сосна;</w:t>
      </w: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  <w:t>б) пихта;</w:t>
      </w: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  <w:t>в) папоротник;</w:t>
      </w: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  <w:t>г) ель.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66380C" w:rsidRPr="00886A33" w:rsidRDefault="0066380C" w:rsidP="0066380C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Какое растение не относится к цветковым?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а) черёмуха;     б) морская капуста;     в) ромашка;    г) кактус.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66380C" w:rsidRPr="00886A33" w:rsidRDefault="0066380C" w:rsidP="0066380C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К хвойным растеним относится: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а) кедр;</w:t>
      </w: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  <w:t xml:space="preserve">   б) папоротник;</w:t>
      </w: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  <w:t xml:space="preserve">     в) ягель;</w:t>
      </w: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  <w:t>г) осока.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66380C" w:rsidRPr="00886A33" w:rsidRDefault="0066380C" w:rsidP="0066380C">
      <w:pPr>
        <w:widowControl w:val="0"/>
        <w:numPr>
          <w:ilvl w:val="0"/>
          <w:numId w:val="52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Какие растения чаще всего живут в воде?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а) хвойные;     б) папоротники;       в) мхи;        г) водоросли. 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66380C" w:rsidRPr="00886A33" w:rsidRDefault="0066380C" w:rsidP="0066380C">
      <w:pPr>
        <w:widowControl w:val="0"/>
        <w:numPr>
          <w:ilvl w:val="0"/>
          <w:numId w:val="53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lastRenderedPageBreak/>
        <w:t>Найди верные утверждения.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а) Мхи — жители воды.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б) У мхов нет корней, цветков и плодов с семенами.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в) У хвойных растений есть плоды — шишки.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86A3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г) Цветковые растения имеют цветки и плоды.</w:t>
      </w:r>
    </w:p>
    <w:p w:rsidR="0066380C" w:rsidRPr="00886A33" w:rsidRDefault="0066380C" w:rsidP="0066380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886A33" w:rsidRPr="00886A33" w:rsidRDefault="007936EA" w:rsidP="00886A33">
      <w:pPr>
        <w:autoSpaceDE w:val="0"/>
        <w:autoSpaceDN w:val="0"/>
        <w:adjustRightInd w:val="0"/>
        <w:spacing w:after="60" w:line="252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caps/>
          <w:sz w:val="24"/>
          <w:szCs w:val="24"/>
        </w:rPr>
        <w:t>Контрольная работа №3</w:t>
      </w:r>
    </w:p>
    <w:p w:rsidR="007936EA" w:rsidRPr="00886A33" w:rsidRDefault="00886A33" w:rsidP="00886A33">
      <w:pPr>
        <w:autoSpaceDE w:val="0"/>
        <w:autoSpaceDN w:val="0"/>
        <w:adjustRightInd w:val="0"/>
        <w:spacing w:after="60" w:line="252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caps/>
          <w:sz w:val="24"/>
          <w:szCs w:val="24"/>
        </w:rPr>
        <w:t>«</w:t>
      </w:r>
      <w:r w:rsidR="007936EA" w:rsidRPr="00886A33">
        <w:rPr>
          <w:rFonts w:ascii="Times New Roman" w:hAnsi="Times New Roman" w:cs="Times New Roman"/>
          <w:b/>
          <w:bCs/>
          <w:caps/>
          <w:sz w:val="24"/>
          <w:szCs w:val="24"/>
        </w:rPr>
        <w:t>Человек и природа»</w:t>
      </w:r>
    </w:p>
    <w:p w:rsidR="007936EA" w:rsidRPr="00886A33" w:rsidRDefault="007936EA" w:rsidP="007936EA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</w:rPr>
        <w:t xml:space="preserve">Подчеркни название прибора, которым измеряют температуру </w:t>
      </w:r>
      <w:r w:rsidRPr="00886A33">
        <w:rPr>
          <w:rFonts w:ascii="Times New Roman" w:hAnsi="Times New Roman" w:cs="Times New Roman"/>
          <w:b/>
          <w:bCs/>
          <w:sz w:val="24"/>
          <w:szCs w:val="24"/>
        </w:rPr>
        <w:br/>
        <w:t>воздуха: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флюгер, термометр, барометр, осадкомер, микроскоп.</w:t>
      </w:r>
    </w:p>
    <w:p w:rsidR="007936EA" w:rsidRPr="00886A33" w:rsidRDefault="007936EA" w:rsidP="007936EA">
      <w:pPr>
        <w:tabs>
          <w:tab w:val="left" w:pos="1560"/>
          <w:tab w:val="right" w:leader="underscore" w:pos="6405"/>
        </w:tabs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936EA" w:rsidRPr="00886A33" w:rsidRDefault="007936EA" w:rsidP="007936EA">
      <w:pPr>
        <w:tabs>
          <w:tab w:val="left" w:pos="1560"/>
          <w:tab w:val="right" w:leader="underscore" w:pos="6405"/>
        </w:tabs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</w:rPr>
        <w:t xml:space="preserve">Расположи отрезки времени в порядке их увеличения. </w:t>
      </w:r>
      <w:r w:rsidRPr="00886A33">
        <w:rPr>
          <w:rFonts w:ascii="Times New Roman" w:hAnsi="Times New Roman" w:cs="Times New Roman"/>
          <w:b/>
          <w:bCs/>
          <w:sz w:val="24"/>
          <w:szCs w:val="24"/>
        </w:rPr>
        <w:br/>
        <w:t>Для этого впиши номера этих отрезков в квадраты.</w:t>
      </w:r>
    </w:p>
    <w:p w:rsidR="007936EA" w:rsidRPr="00886A33" w:rsidRDefault="007936EA" w:rsidP="007936EA">
      <w:pPr>
        <w:tabs>
          <w:tab w:val="left" w:pos="1560"/>
          <w:tab w:val="right" w:leader="underscore" w:pos="6405"/>
        </w:tabs>
        <w:autoSpaceDE w:val="0"/>
        <w:autoSpaceDN w:val="0"/>
        <w:adjustRightInd w:val="0"/>
        <w:spacing w:before="120" w:after="12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153025" cy="37147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6EA" w:rsidRPr="00886A33" w:rsidRDefault="007936EA" w:rsidP="007936EA">
      <w:pPr>
        <w:tabs>
          <w:tab w:val="right" w:leader="underscore" w:pos="6405"/>
        </w:tabs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bookmarkStart w:id="1" w:name="_Toc181320905"/>
      <w:bookmarkEnd w:id="1"/>
      <w:r w:rsidRPr="00886A33">
        <w:rPr>
          <w:rFonts w:ascii="Times New Roman" w:hAnsi="Times New Roman" w:cs="Times New Roman"/>
          <w:sz w:val="24"/>
          <w:szCs w:val="24"/>
        </w:rPr>
        <w:t xml:space="preserve">1. Неделя. 2. Месяц. 3. Сутки. 4. Год. 5. Секунда. 6. Минута. 7. Век. </w:t>
      </w:r>
      <w:r w:rsidRPr="00886A33">
        <w:rPr>
          <w:rFonts w:ascii="Times New Roman" w:hAnsi="Times New Roman" w:cs="Times New Roman"/>
          <w:sz w:val="24"/>
          <w:szCs w:val="24"/>
        </w:rPr>
        <w:br/>
        <w:t>8. Час. 9. Тысячелетие.</w:t>
      </w:r>
    </w:p>
    <w:p w:rsidR="007936EA" w:rsidRPr="00886A33" w:rsidRDefault="007936EA" w:rsidP="007936EA">
      <w:pPr>
        <w:rPr>
          <w:rFonts w:ascii="Times New Roman" w:hAnsi="Times New Roman" w:cs="Times New Roman"/>
          <w:sz w:val="24"/>
          <w:szCs w:val="24"/>
        </w:rPr>
      </w:pPr>
    </w:p>
    <w:p w:rsidR="007936EA" w:rsidRPr="00886A33" w:rsidRDefault="007936EA" w:rsidP="007936EA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</w:rPr>
        <w:t xml:space="preserve">Какое полезное ископаемое в старину называли </w:t>
      </w:r>
      <w:r w:rsidRPr="00886A33">
        <w:rPr>
          <w:rFonts w:ascii="Times New Roman" w:hAnsi="Times New Roman" w:cs="Times New Roman"/>
          <w:b/>
          <w:bCs/>
          <w:sz w:val="24"/>
          <w:szCs w:val="24"/>
        </w:rPr>
        <w:br/>
        <w:t>«земляным дегтем»?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а) Уголь;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б) нефть;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в) глина;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г) торф.</w:t>
      </w:r>
    </w:p>
    <w:p w:rsidR="007936EA" w:rsidRPr="00886A33" w:rsidRDefault="007936EA" w:rsidP="007936EA">
      <w:pPr>
        <w:rPr>
          <w:rFonts w:ascii="Times New Roman" w:hAnsi="Times New Roman" w:cs="Times New Roman"/>
          <w:sz w:val="24"/>
          <w:szCs w:val="24"/>
        </w:rPr>
      </w:pPr>
    </w:p>
    <w:p w:rsidR="007936EA" w:rsidRPr="00886A33" w:rsidRDefault="007936EA" w:rsidP="007936EA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</w:rPr>
        <w:t xml:space="preserve">Как называлась пора тяжёлых осенних работ в поле </w:t>
      </w:r>
      <w:r w:rsidRPr="00886A33">
        <w:rPr>
          <w:rFonts w:ascii="Times New Roman" w:hAnsi="Times New Roman" w:cs="Times New Roman"/>
          <w:b/>
          <w:bCs/>
          <w:sz w:val="24"/>
          <w:szCs w:val="24"/>
        </w:rPr>
        <w:br/>
        <w:t>у наших предков?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а) </w:t>
      </w:r>
      <w:r w:rsidRPr="00886A33">
        <w:rPr>
          <w:rFonts w:ascii="Times New Roman" w:hAnsi="Times New Roman" w:cs="Times New Roman"/>
          <w:caps/>
          <w:sz w:val="24"/>
          <w:szCs w:val="24"/>
        </w:rPr>
        <w:t>п</w:t>
      </w:r>
      <w:r w:rsidRPr="00886A33">
        <w:rPr>
          <w:rFonts w:ascii="Times New Roman" w:hAnsi="Times New Roman" w:cs="Times New Roman"/>
          <w:sz w:val="24"/>
          <w:szCs w:val="24"/>
        </w:rPr>
        <w:t>ахота;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б) посев;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в) прополка;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г) страда.</w:t>
      </w:r>
    </w:p>
    <w:p w:rsidR="007936EA" w:rsidRPr="00886A33" w:rsidRDefault="007936EA" w:rsidP="007936EA">
      <w:pPr>
        <w:rPr>
          <w:rFonts w:ascii="Times New Roman" w:hAnsi="Times New Roman" w:cs="Times New Roman"/>
          <w:sz w:val="24"/>
          <w:szCs w:val="24"/>
        </w:rPr>
      </w:pPr>
    </w:p>
    <w:p w:rsidR="007936EA" w:rsidRPr="00886A33" w:rsidRDefault="007936EA" w:rsidP="007936EA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</w:rPr>
        <w:t xml:space="preserve">Какой русский ученый посвятил свою жизнь изучению почвы?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а) М. В. Ломоносов;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б) В. В. Докучаев;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в) И. П. Павлов. </w:t>
      </w:r>
    </w:p>
    <w:p w:rsidR="007936EA" w:rsidRPr="00886A33" w:rsidRDefault="007936EA" w:rsidP="007936EA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936EA" w:rsidRPr="00886A33" w:rsidRDefault="007936EA" w:rsidP="007936EA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</w:rPr>
        <w:t>Какую работу проводят осенью в огородах?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а) </w:t>
      </w:r>
      <w:r w:rsidRPr="00886A33">
        <w:rPr>
          <w:rFonts w:ascii="Times New Roman" w:hAnsi="Times New Roman" w:cs="Times New Roman"/>
          <w:caps/>
          <w:sz w:val="24"/>
          <w:szCs w:val="24"/>
        </w:rPr>
        <w:t>с</w:t>
      </w:r>
      <w:r w:rsidRPr="00886A33">
        <w:rPr>
          <w:rFonts w:ascii="Times New Roman" w:hAnsi="Times New Roman" w:cs="Times New Roman"/>
          <w:sz w:val="24"/>
          <w:szCs w:val="24"/>
        </w:rPr>
        <w:t>еют озимые зерновые культуры;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б) опрыскивают деревья против вредителей;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в) сажают под зиму чеснок, лук, морковь;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г) закладывают на хранение урожай.</w:t>
      </w:r>
    </w:p>
    <w:p w:rsidR="007936EA" w:rsidRPr="00886A33" w:rsidRDefault="007936EA" w:rsidP="007936EA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936EA" w:rsidRPr="00886A33" w:rsidRDefault="007936EA" w:rsidP="007936EA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</w:rPr>
        <w:t xml:space="preserve">Подчеркни название орудия труда, которое не использовали </w:t>
      </w:r>
      <w:r w:rsidRPr="00886A33">
        <w:rPr>
          <w:rFonts w:ascii="Times New Roman" w:hAnsi="Times New Roman" w:cs="Times New Roman"/>
          <w:b/>
          <w:bCs/>
          <w:sz w:val="24"/>
          <w:szCs w:val="24"/>
        </w:rPr>
        <w:br/>
        <w:t>наши предки: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lastRenderedPageBreak/>
        <w:t>цеп, вилы, коса, серп, трактор, грабли.</w:t>
      </w:r>
    </w:p>
    <w:p w:rsidR="007936EA" w:rsidRPr="00886A33" w:rsidRDefault="007936EA" w:rsidP="007936EA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</w:rPr>
        <w:t>Разгадай кроссворд: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1. Мельчайшая частица вещества.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2. Выпуклое с двух сторон увеличительное стекло.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3. Из чего состоит всё живое на Земле.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4. Группа живых организмов, появившихся на Земле раньше </w:t>
      </w:r>
      <w:r w:rsidRPr="00886A33">
        <w:rPr>
          <w:rFonts w:ascii="Times New Roman" w:hAnsi="Times New Roman" w:cs="Times New Roman"/>
          <w:sz w:val="24"/>
          <w:szCs w:val="24"/>
        </w:rPr>
        <w:br/>
        <w:t xml:space="preserve">животных и растений.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5. Из чего состоит молекула.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6. Вкус, запах, цвет веществ – это их…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7. Группа одноклеточных организмов, живущих повсюду.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8. Оптический прибор, с помощью которого можно увидеть то, </w:t>
      </w:r>
      <w:r w:rsidRPr="00886A33">
        <w:rPr>
          <w:rFonts w:ascii="Times New Roman" w:hAnsi="Times New Roman" w:cs="Times New Roman"/>
          <w:sz w:val="24"/>
          <w:szCs w:val="24"/>
        </w:rPr>
        <w:br/>
        <w:t xml:space="preserve">что находится на большом расстоянии.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9. Линза с ручкой, в оправе. </w:t>
      </w:r>
    </w:p>
    <w:p w:rsidR="007936EA" w:rsidRPr="00886A33" w:rsidRDefault="007936EA" w:rsidP="007936EA">
      <w:pPr>
        <w:autoSpaceDE w:val="0"/>
        <w:autoSpaceDN w:val="0"/>
        <w:adjustRightInd w:val="0"/>
        <w:spacing w:before="120"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05250" cy="27717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6EA" w:rsidRPr="00886A33" w:rsidRDefault="007936EA" w:rsidP="007936EA">
      <w:pPr>
        <w:autoSpaceDE w:val="0"/>
        <w:autoSpaceDN w:val="0"/>
        <w:adjustRightInd w:val="0"/>
        <w:spacing w:before="120" w:after="0" w:line="252" w:lineRule="auto"/>
        <w:rPr>
          <w:rFonts w:ascii="Times New Roman" w:hAnsi="Times New Roman" w:cs="Times New Roman"/>
          <w:sz w:val="24"/>
          <w:szCs w:val="24"/>
        </w:rPr>
      </w:pPr>
    </w:p>
    <w:p w:rsidR="007936EA" w:rsidRPr="00886A33" w:rsidRDefault="007936EA" w:rsidP="007936EA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</w:rPr>
        <w:t xml:space="preserve">Разгадай </w:t>
      </w:r>
      <w:r w:rsidR="00886A33" w:rsidRPr="00886A33">
        <w:rPr>
          <w:rFonts w:ascii="Times New Roman" w:hAnsi="Times New Roman" w:cs="Times New Roman"/>
          <w:b/>
          <w:bCs/>
          <w:sz w:val="24"/>
          <w:szCs w:val="24"/>
        </w:rPr>
        <w:t>загадки</w:t>
      </w:r>
      <w:r w:rsidRPr="00886A3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tbl>
      <w:tblPr>
        <w:tblpPr w:leftFromText="180" w:rightFromText="180" w:vertAnchor="text" w:tblpX="6454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0"/>
      </w:tblGrid>
      <w:tr w:rsidR="007936EA" w:rsidRPr="00886A33" w:rsidTr="007936EA">
        <w:trPr>
          <w:trHeight w:val="5325"/>
        </w:trPr>
        <w:tc>
          <w:tcPr>
            <w:tcW w:w="3900" w:type="dxa"/>
            <w:tcBorders>
              <w:top w:val="nil"/>
              <w:left w:val="nil"/>
              <w:bottom w:val="nil"/>
            </w:tcBorders>
          </w:tcPr>
          <w:p w:rsidR="007936EA" w:rsidRPr="00886A33" w:rsidRDefault="007936EA" w:rsidP="004074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1. Голова велика, только шея тонка. </w:t>
      </w:r>
    </w:p>
    <w:p w:rsidR="007936EA" w:rsidRPr="00886A33" w:rsidRDefault="007936EA" w:rsidP="007936EA">
      <w:pPr>
        <w:autoSpaceDE w:val="0"/>
        <w:autoSpaceDN w:val="0"/>
        <w:adjustRightInd w:val="0"/>
        <w:spacing w:before="60"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2. Я вырос на грядке,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   Характер мой гладкий,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   Куда ни приду,                      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   Всех до слез доведу. </w:t>
      </w:r>
    </w:p>
    <w:p w:rsidR="007936EA" w:rsidRPr="00886A33" w:rsidRDefault="007936EA" w:rsidP="007936EA">
      <w:pPr>
        <w:autoSpaceDE w:val="0"/>
        <w:autoSpaceDN w:val="0"/>
        <w:adjustRightInd w:val="0"/>
        <w:spacing w:before="60"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3. Среди бахчи зеленые мячи,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   Налетела детвора –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   От мячей одна кора. </w:t>
      </w:r>
    </w:p>
    <w:p w:rsidR="007936EA" w:rsidRPr="00886A33" w:rsidRDefault="007936EA" w:rsidP="007936EA">
      <w:pPr>
        <w:autoSpaceDE w:val="0"/>
        <w:autoSpaceDN w:val="0"/>
        <w:adjustRightInd w:val="0"/>
        <w:spacing w:before="60"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4. С виду красная, раскусишь – белая. </w:t>
      </w:r>
    </w:p>
    <w:p w:rsidR="007936EA" w:rsidRPr="00886A33" w:rsidRDefault="007936EA" w:rsidP="007936EA">
      <w:pPr>
        <w:autoSpaceDE w:val="0"/>
        <w:autoSpaceDN w:val="0"/>
        <w:adjustRightInd w:val="0"/>
        <w:spacing w:before="60"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5. Белый, тощий корнеплод,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   Под землею он растет.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   Хоть и горек, говорят, </w:t>
      </w:r>
    </w:p>
    <w:p w:rsidR="007936EA" w:rsidRPr="00886A33" w:rsidRDefault="007936EA" w:rsidP="007936E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   С холодцом его едят.</w:t>
      </w:r>
    </w:p>
    <w:p w:rsidR="007936EA" w:rsidRPr="00886A33" w:rsidRDefault="007936EA" w:rsidP="007936EA">
      <w:pPr>
        <w:autoSpaceDE w:val="0"/>
        <w:autoSpaceDN w:val="0"/>
        <w:adjustRightInd w:val="0"/>
        <w:spacing w:before="60" w:after="0" w:line="252" w:lineRule="auto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6. Раскололся тесный домик на две половинки, </w:t>
      </w:r>
    </w:p>
    <w:p w:rsidR="0066380C" w:rsidRPr="00886A33" w:rsidRDefault="007936EA" w:rsidP="00886A33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   И посыпались в ладони бусинки-дробинки. </w:t>
      </w:r>
    </w:p>
    <w:p w:rsidR="00886A33" w:rsidRPr="00886A33" w:rsidRDefault="00886A33" w:rsidP="00886A3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86A33" w:rsidRDefault="00886A33" w:rsidP="00886A33">
      <w:pPr>
        <w:ind w:left="2694" w:firstLine="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86A33">
        <w:rPr>
          <w:rFonts w:ascii="Times New Roman" w:hAnsi="Times New Roman" w:cs="Times New Roman"/>
          <w:b/>
          <w:caps/>
          <w:sz w:val="24"/>
          <w:szCs w:val="24"/>
        </w:rPr>
        <w:t>Контрольная работа №4</w:t>
      </w:r>
    </w:p>
    <w:p w:rsidR="00D9617E" w:rsidRPr="00886A33" w:rsidRDefault="00886A33" w:rsidP="00886A33">
      <w:pPr>
        <w:ind w:left="-426" w:firstLine="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86A3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Наша безопасность</w:t>
      </w:r>
    </w:p>
    <w:p w:rsidR="00D9617E" w:rsidRPr="00886A33" w:rsidRDefault="00D9617E" w:rsidP="00D961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1.  При пожаре нужно звонить по телефону:</w:t>
      </w:r>
    </w:p>
    <w:p w:rsidR="00D9617E" w:rsidRPr="00886A33" w:rsidRDefault="00D9617E" w:rsidP="00D9617E">
      <w:pPr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А- 01,                    В.- 03,   </w:t>
      </w:r>
    </w:p>
    <w:p w:rsidR="00D9617E" w:rsidRPr="00886A33" w:rsidRDefault="00D9617E" w:rsidP="00D9617E">
      <w:pPr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Б.- 02,                    Г.- 04.</w:t>
      </w:r>
    </w:p>
    <w:p w:rsidR="00D9617E" w:rsidRPr="00886A33" w:rsidRDefault="00D9617E" w:rsidP="00D961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2. Чего нельзя делать при пожаре:</w:t>
      </w:r>
    </w:p>
    <w:p w:rsidR="00D9617E" w:rsidRPr="00886A33" w:rsidRDefault="00D9617E" w:rsidP="00D9617E">
      <w:pPr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А.- громко кричать                        В.- пользоваться лифтом </w:t>
      </w:r>
    </w:p>
    <w:p w:rsidR="00D9617E" w:rsidRPr="00886A33" w:rsidRDefault="00D9617E" w:rsidP="00D9617E">
      <w:pPr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Б. - убегать из квартиры                Г.- дышать через мокрое полотенце</w:t>
      </w: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 xml:space="preserve">  3. С какого возраста разрешено выезжать на велосипеде на дорогу?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А) с 12 лет                          Б) с 14 лет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В) с 16 лет                          Г) с 18 лет</w:t>
      </w:r>
    </w:p>
    <w:p w:rsidR="00D9617E" w:rsidRPr="00886A33" w:rsidRDefault="00D9617E" w:rsidP="00D961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 xml:space="preserve"> 4. Где можно спрятаться во время грозы: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А.- под высоким деревом                       Б.- в зарослях кустарника  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В.- возле металлического забора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 xml:space="preserve">  5. Способность человека чувствовать запахи называется: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А.- зрением                                             В.- слухом   </w:t>
      </w: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Б.- вкусом                                                Г.- обонянием    </w:t>
      </w:r>
    </w:p>
    <w:p w:rsidR="00D9617E" w:rsidRPr="00886A33" w:rsidRDefault="00D9617E" w:rsidP="00D961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 xml:space="preserve"> 6. Найди  </w:t>
      </w:r>
      <w:r w:rsidRPr="00886A33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неверное </w:t>
      </w:r>
      <w:r w:rsidRPr="00886A33">
        <w:rPr>
          <w:rFonts w:ascii="Times New Roman" w:hAnsi="Times New Roman" w:cs="Times New Roman"/>
          <w:b/>
          <w:sz w:val="24"/>
          <w:szCs w:val="24"/>
        </w:rPr>
        <w:t xml:space="preserve">  утверждение: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А.- кожа – защитник внутренних органов       Б.- кожа – орган осязания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В.- кожа – орган обоняния                                 Г.- кожа выделяет жир и пот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7. Что приводит тело в движение?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А.- кости   Б.- мышцы   В.- желудок</w:t>
      </w: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 xml:space="preserve"> 8. Полезные ископаемые – это: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А.- всё полезное, что выкапывают из земли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Б.- динозавры, мамонты и другие древние животные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lastRenderedPageBreak/>
        <w:t xml:space="preserve"> В.- горные породы и минералы, которые человек использует в хозяйстве.</w:t>
      </w:r>
    </w:p>
    <w:p w:rsidR="00D9617E" w:rsidRPr="00886A33" w:rsidRDefault="00D9617E" w:rsidP="00D961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 xml:space="preserve"> 9. Главная задача экономики – это удовлетворение: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А) желаний людей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Б) потребностей людей</w:t>
      </w: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В) возможностей людей</w:t>
      </w: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10. К природным богатствам относятся: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А) одежда и обувь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Б)  полезные ископаемые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В) игрушки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Г)  книги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pStyle w:val="c4"/>
        <w:spacing w:before="0" w:beforeAutospacing="0" w:after="0" w:afterAutospacing="0" w:line="360" w:lineRule="atLeast"/>
        <w:rPr>
          <w:b/>
        </w:rPr>
      </w:pPr>
      <w:r w:rsidRPr="00886A33">
        <w:rPr>
          <w:rStyle w:val="c0"/>
          <w:b/>
          <w:bCs/>
        </w:rPr>
        <w:t>11. Какие из полезных ископаемых используются в строительстве?</w:t>
      </w:r>
    </w:p>
    <w:p w:rsidR="00D9617E" w:rsidRPr="00886A33" w:rsidRDefault="00D9617E" w:rsidP="00D9617E">
      <w:pPr>
        <w:spacing w:line="360" w:lineRule="atLeast"/>
        <w:rPr>
          <w:rStyle w:val="c6"/>
          <w:rFonts w:ascii="Times New Roman" w:hAnsi="Times New Roman" w:cs="Times New Roman"/>
          <w:color w:val="444444"/>
          <w:sz w:val="24"/>
          <w:szCs w:val="24"/>
        </w:rPr>
      </w:pPr>
      <w:r w:rsidRPr="00886A33">
        <w:rPr>
          <w:rStyle w:val="c6"/>
          <w:rFonts w:ascii="Times New Roman" w:hAnsi="Times New Roman" w:cs="Times New Roman"/>
          <w:sz w:val="24"/>
          <w:szCs w:val="24"/>
        </w:rPr>
        <w:t xml:space="preserve">А) Песок               В) глина;               </w:t>
      </w:r>
      <w:r w:rsidRPr="00886A33">
        <w:rPr>
          <w:rStyle w:val="c6"/>
          <w:rFonts w:ascii="Times New Roman" w:hAnsi="Times New Roman" w:cs="Times New Roman"/>
          <w:color w:val="444444"/>
          <w:sz w:val="24"/>
          <w:szCs w:val="24"/>
        </w:rPr>
        <w:t xml:space="preserve">Б) Гранит               С) каменный уголь. 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12.Мастера из газовой службы вызывают по телефону: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а) 02          б) 01            в) 03           г) 04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13.Чего нельзя делать?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а) Входить в лифт с незнакомым человеком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б) Подниматься или опускаться на лифте с этажа на этаж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в) Спускаться в шахту лифта.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г) Кататься на крыше кабины лифта.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д) При необходимости нажимать кнопку «Вызов».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14.Экологическая безопасность- это: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а) защита от молний, грозы, бури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б) защита от ядовитых растений и опасных животных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в) защита от вредного воздействия загрязнённой окружающей среды.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15.Допиши предложение.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Горные породы и минералы, которые человек использует в хозяйстве –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это_______________________________________________________.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16. Установи стрелками соответствие.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ТВЕРДЫЕ              ЖИДКИЕ               ГАЗООБРАЗНЫЕ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 xml:space="preserve"> Природный газ                Нефть               Гранит               Глина                 Железная руда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17. Подчеркни названия полезных ископаемых, которые используются в строительстве.</w:t>
      </w: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Соль  Нефть  Гранит  Известняк  Глина   Каменный уголь  Железная руда    Малахит    Пемза    Мрамор    Торф   Песок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18. Люди какой профессии отыскивают месторождения полезных ископаемых в природе?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а) психологи;    б) геологи;    в) строители.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19.  Какие полезные ископаемые добывают при помощи буровых установок? Обведи кружком буквы правильных ответов.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а) гранит;   б) природный газ;    в) мрамор;     г) нефть.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20. Как называется основная отрасль сельского хозяйства? Допиши предложение.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Выращивание культурных растений – это ______________________.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21. Установи  стрелками    соответствие.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</w:p>
    <w:p w:rsidR="00D9617E" w:rsidRPr="00886A33" w:rsidRDefault="00D9617E" w:rsidP="00D9617E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 xml:space="preserve"> ЗЕРНОВЫЕ КУЛЬТУРЫ     ПРЯДИЛЬНЫЕ КУЛЬТУРЫ     КОРМОВЫЕ КУЛЬТУРЫ</w:t>
      </w:r>
    </w:p>
    <w:p w:rsidR="00D9617E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lastRenderedPageBreak/>
        <w:t xml:space="preserve">   Хлопчатник     Пшеница      Кормовая свекла      Лён       Люцерна          Ячмень</w:t>
      </w:r>
    </w:p>
    <w:p w:rsidR="00D9617E" w:rsidRPr="00886A33" w:rsidRDefault="00D9617E" w:rsidP="00D961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17E" w:rsidRPr="00886A33" w:rsidRDefault="00D9617E" w:rsidP="00D9617E">
      <w:pPr>
        <w:pStyle w:val="a4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22.  В каком ряду знаки подписаны правильно?</w:t>
      </w:r>
    </w:p>
    <w:p w:rsidR="00D9617E" w:rsidRPr="00886A33" w:rsidRDefault="00D9617E" w:rsidP="00D9617E">
      <w:pPr>
        <w:pStyle w:val="a4"/>
        <w:numPr>
          <w:ilvl w:val="0"/>
          <w:numId w:val="74"/>
        </w:numPr>
        <w:spacing w:after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12110" cy="989330"/>
            <wp:effectExtent l="19050" t="0" r="254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110" cy="98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A33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303020" cy="958215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958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17E" w:rsidRPr="00886A33" w:rsidRDefault="00D9617E" w:rsidP="00D9617E">
      <w:pPr>
        <w:pStyle w:val="a4"/>
        <w:numPr>
          <w:ilvl w:val="0"/>
          <w:numId w:val="74"/>
        </w:numPr>
        <w:spacing w:after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А)  «Дети», «Въезд запрещен», «Пешеходный переход»;</w:t>
      </w:r>
    </w:p>
    <w:p w:rsidR="00D9617E" w:rsidRPr="00886A33" w:rsidRDefault="00D9617E" w:rsidP="00D9617E">
      <w:pPr>
        <w:pStyle w:val="a4"/>
        <w:numPr>
          <w:ilvl w:val="0"/>
          <w:numId w:val="74"/>
        </w:numPr>
        <w:spacing w:after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Б) «Переход запрещен»,  «Въезд запрещен», «Пешеходный переход»;</w:t>
      </w:r>
    </w:p>
    <w:p w:rsidR="00D9617E" w:rsidRPr="00886A33" w:rsidRDefault="00D9617E" w:rsidP="00D9617E">
      <w:pPr>
        <w:pStyle w:val="a4"/>
        <w:numPr>
          <w:ilvl w:val="0"/>
          <w:numId w:val="74"/>
        </w:numPr>
        <w:spacing w:after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В)  «Переход запрещен»,  «Уступите дорогу», «Дети»;</w:t>
      </w:r>
    </w:p>
    <w:p w:rsidR="00D9617E" w:rsidRPr="00886A33" w:rsidRDefault="00D9617E" w:rsidP="00886A33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23. </w:t>
      </w:r>
      <w:r w:rsidRPr="00886A33">
        <w:rPr>
          <w:rFonts w:ascii="Times New Roman" w:hAnsi="Times New Roman" w:cs="Times New Roman"/>
          <w:b/>
          <w:sz w:val="24"/>
          <w:szCs w:val="24"/>
        </w:rPr>
        <w:t> Укажи предписывающий знак. Как он называется? Подпиши название.</w:t>
      </w:r>
    </w:p>
    <w:p w:rsidR="00D9617E" w:rsidRPr="00886A33" w:rsidRDefault="00D9617E" w:rsidP="00D9617E">
      <w:pPr>
        <w:numPr>
          <w:ilvl w:val="0"/>
          <w:numId w:val="74"/>
        </w:numPr>
        <w:shd w:val="clear" w:color="auto" w:fill="FFFFFF"/>
        <w:spacing w:after="390"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886A33">
        <w:rPr>
          <w:rFonts w:ascii="Times New Roman" w:hAnsi="Times New Roman" w:cs="Times New Roman"/>
          <w:noProof/>
          <w:color w:val="555555"/>
          <w:sz w:val="24"/>
          <w:szCs w:val="24"/>
          <w:lang w:eastAsia="ru-RU"/>
        </w:rPr>
        <w:drawing>
          <wp:inline distT="0" distB="0" distL="0" distR="0">
            <wp:extent cx="4904105" cy="1409065"/>
            <wp:effectExtent l="19050" t="0" r="0" b="0"/>
            <wp:docPr id="8" name="Рисунок 3" descr="Тест по окружающему миру Дорожные знаки 3 класс задание 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Тест по окружающему миру Дорожные знаки 3 класс задание А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105" cy="140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17E" w:rsidRPr="00886A33" w:rsidRDefault="00D9617E" w:rsidP="00886A33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24. </w:t>
      </w:r>
      <w:r w:rsidRPr="00886A33">
        <w:rPr>
          <w:rFonts w:ascii="Times New Roman" w:hAnsi="Times New Roman" w:cs="Times New Roman"/>
          <w:b/>
          <w:sz w:val="24"/>
          <w:szCs w:val="24"/>
        </w:rPr>
        <w:t> Отметь запрещающий знак. Напиши его название.</w:t>
      </w:r>
    </w:p>
    <w:p w:rsidR="0066380C" w:rsidRPr="00886A33" w:rsidRDefault="00D9617E" w:rsidP="00D9617E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noProof/>
          <w:color w:val="555555"/>
          <w:sz w:val="24"/>
          <w:szCs w:val="24"/>
          <w:lang w:eastAsia="ru-RU"/>
        </w:rPr>
        <w:drawing>
          <wp:inline distT="0" distB="0" distL="0" distR="0">
            <wp:extent cx="4904105" cy="1421765"/>
            <wp:effectExtent l="19050" t="0" r="0" b="0"/>
            <wp:docPr id="7" name="Рисунок 2" descr="Тест по окружающему миру Дорожные знаки 3 класс задание 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ест по окружающему миру Дорожные знаки 3 класс задание А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105" cy="1421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A3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66380C" w:rsidRPr="00886A33" w:rsidRDefault="0066380C" w:rsidP="0066380C">
      <w:pPr>
        <w:rPr>
          <w:rFonts w:ascii="Times New Roman" w:hAnsi="Times New Roman" w:cs="Times New Roman"/>
          <w:sz w:val="24"/>
          <w:szCs w:val="24"/>
        </w:rPr>
      </w:pPr>
    </w:p>
    <w:p w:rsidR="0066380C" w:rsidRPr="00886A33" w:rsidRDefault="0066380C" w:rsidP="0066380C">
      <w:pPr>
        <w:rPr>
          <w:rFonts w:ascii="Times New Roman" w:hAnsi="Times New Roman" w:cs="Times New Roman"/>
          <w:sz w:val="24"/>
          <w:szCs w:val="24"/>
        </w:rPr>
      </w:pPr>
    </w:p>
    <w:p w:rsidR="00495CD1" w:rsidRPr="00886A33" w:rsidRDefault="00495CD1" w:rsidP="00886A33">
      <w:pPr>
        <w:shd w:val="clear" w:color="auto" w:fill="FFFFFF"/>
        <w:spacing w:after="0"/>
        <w:jc w:val="center"/>
        <w:rPr>
          <w:rStyle w:val="c2"/>
          <w:rFonts w:ascii="Times New Roman" w:hAnsi="Times New Roman" w:cs="Times New Roman"/>
          <w:b/>
          <w:bCs/>
          <w:caps/>
          <w:color w:val="000000"/>
          <w:sz w:val="24"/>
          <w:szCs w:val="24"/>
          <w:lang w:val="uk-UA"/>
        </w:rPr>
      </w:pPr>
      <w:r w:rsidRPr="00886A33">
        <w:rPr>
          <w:rStyle w:val="c2"/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Итоговая контрольная</w:t>
      </w:r>
      <w:r w:rsidRPr="00886A33">
        <w:rPr>
          <w:rStyle w:val="c2"/>
          <w:rFonts w:ascii="Times New Roman" w:hAnsi="Times New Roman" w:cs="Times New Roman"/>
          <w:b/>
          <w:bCs/>
          <w:caps/>
          <w:color w:val="000000"/>
          <w:sz w:val="24"/>
          <w:szCs w:val="24"/>
          <w:lang w:val="uk-UA"/>
        </w:rPr>
        <w:t xml:space="preserve"> </w:t>
      </w:r>
      <w:r w:rsidRPr="00886A33">
        <w:rPr>
          <w:rStyle w:val="c2"/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работа №5</w:t>
      </w:r>
    </w:p>
    <w:p w:rsidR="00886A33" w:rsidRPr="00886A33" w:rsidRDefault="00886A33" w:rsidP="00495CD1">
      <w:pPr>
        <w:pStyle w:val="1"/>
        <w:spacing w:after="0" w:line="240" w:lineRule="auto"/>
        <w:ind w:left="0"/>
        <w:jc w:val="center"/>
        <w:rPr>
          <w:rStyle w:val="c2"/>
          <w:rFonts w:ascii="Times New Roman" w:hAnsi="Times New Roman"/>
          <w:b/>
          <w:bCs/>
          <w:caps/>
          <w:color w:val="000000"/>
          <w:sz w:val="24"/>
          <w:szCs w:val="24"/>
        </w:rPr>
      </w:pPr>
      <w:r w:rsidRPr="00886A33">
        <w:rPr>
          <w:rFonts w:ascii="Times New Roman" w:hAnsi="Times New Roman"/>
          <w:b/>
          <w:caps/>
          <w:sz w:val="24"/>
          <w:szCs w:val="24"/>
          <w:lang w:eastAsia="ru-RU"/>
        </w:rPr>
        <w:t>Путешествие по городам и странам</w:t>
      </w:r>
      <w:r w:rsidRPr="00886A33">
        <w:rPr>
          <w:rStyle w:val="c2"/>
          <w:rFonts w:ascii="Times New Roman" w:hAnsi="Times New Roman"/>
          <w:b/>
          <w:bCs/>
          <w:caps/>
          <w:color w:val="000000"/>
          <w:sz w:val="24"/>
          <w:szCs w:val="24"/>
        </w:rPr>
        <w:t xml:space="preserve"> </w:t>
      </w:r>
    </w:p>
    <w:p w:rsidR="00495CD1" w:rsidRPr="00886A33" w:rsidRDefault="00495CD1" w:rsidP="00495CD1">
      <w:pPr>
        <w:pStyle w:val="1"/>
        <w:spacing w:after="0" w:line="240" w:lineRule="auto"/>
        <w:ind w:left="0"/>
        <w:jc w:val="center"/>
        <w:rPr>
          <w:rStyle w:val="c2"/>
          <w:rFonts w:ascii="Times New Roman" w:hAnsi="Times New Roman"/>
          <w:b/>
          <w:bCs/>
          <w:color w:val="000000"/>
          <w:sz w:val="24"/>
          <w:szCs w:val="24"/>
        </w:rPr>
      </w:pPr>
      <w:r w:rsidRPr="00886A33">
        <w:rPr>
          <w:rStyle w:val="c2"/>
          <w:rFonts w:ascii="Times New Roman" w:hAnsi="Times New Roman"/>
          <w:b/>
          <w:bCs/>
          <w:color w:val="000000"/>
          <w:sz w:val="24"/>
          <w:szCs w:val="24"/>
        </w:rPr>
        <w:t>Вариант 1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1. К неживой природе относятся: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А. Растения, животные, человек, грибы и  микробы;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Б. Земля, Солнце,  вода, воздух, человек и все, что сделано его руками;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В. Небо, облака, дождь, снег, вода, камень, Солнце.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95CD1" w:rsidRPr="00886A33" w:rsidRDefault="00495CD1" w:rsidP="00495C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2. Подчеркни названия природных объектов: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Ромашка, линейка, плитка, машина, гора, шкаф, глина, птица, облако, тетрадь, дерево, дом, ласточка, качели.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3. Что такое экология?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lastRenderedPageBreak/>
        <w:t xml:space="preserve">А. Наука, которая изучает связи между живыми существами и окружающей средой, о Земле и о законах, по которым мы должны жить. 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Б. Наука, которая изучает живую и неживую природу.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В. Наука об окружающей среде.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4. Лед и снег – это вода…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А. В жидком состоянии;</w:t>
      </w:r>
      <w:r w:rsidRPr="00886A33">
        <w:rPr>
          <w:rFonts w:ascii="Times New Roman" w:hAnsi="Times New Roman"/>
          <w:sz w:val="24"/>
          <w:szCs w:val="24"/>
        </w:rPr>
        <w:tab/>
        <w:t>Б. В твёрдом состоянии;</w:t>
      </w:r>
      <w:r w:rsidRPr="00886A33">
        <w:rPr>
          <w:rFonts w:ascii="Times New Roman" w:hAnsi="Times New Roman"/>
          <w:sz w:val="24"/>
          <w:szCs w:val="24"/>
        </w:rPr>
        <w:tab/>
        <w:t>В. В газообразном состоянии.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95CD1" w:rsidRPr="00886A33" w:rsidRDefault="00495CD1" w:rsidP="00495CD1">
      <w:pPr>
        <w:pStyle w:val="1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5. В какой строке верно указано, из чего состоит  воздух?</w:t>
      </w:r>
    </w:p>
    <w:p w:rsidR="00495CD1" w:rsidRPr="00886A33" w:rsidRDefault="00495CD1" w:rsidP="00495CD1">
      <w:pPr>
        <w:pStyle w:val="1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А. Водород, медь, железо, кислород;</w:t>
      </w:r>
    </w:p>
    <w:p w:rsidR="00495CD1" w:rsidRPr="00886A33" w:rsidRDefault="00495CD1" w:rsidP="00495CD1">
      <w:pPr>
        <w:pStyle w:val="1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Б. Кислород, азот, углекислый газ;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В. Хлор, фтор, йод, углекислый газ.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95CD1" w:rsidRPr="00886A33" w:rsidRDefault="00495CD1" w:rsidP="00495C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 xml:space="preserve">6. В какой строке группы растений перечислены без ошибок? 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А. Папоротники, водоросли, мхи, животные, цветковые и хвойные растения;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Б. Мхи, водоросли, папоротники, цветковые растения, хвойные растения;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В. Водоросли, цветковые растения, хвойные растения, насекомые, папоротники.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 xml:space="preserve">7. Какое слово пропущено?    Икринка – …. –  взрослая рыба.  </w:t>
      </w:r>
    </w:p>
    <w:p w:rsidR="00495CD1" w:rsidRPr="00886A33" w:rsidRDefault="00495CD1" w:rsidP="00495CD1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А. личинка;              Б. малёк;               В. головастик;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Г. яйцо.</w:t>
      </w:r>
    </w:p>
    <w:p w:rsidR="00495CD1" w:rsidRPr="00886A33" w:rsidRDefault="00495CD1" w:rsidP="00495CD1">
      <w:pPr>
        <w:rPr>
          <w:rFonts w:ascii="Times New Roman" w:hAnsi="Times New Roman" w:cs="Times New Roman"/>
          <w:sz w:val="24"/>
          <w:szCs w:val="24"/>
        </w:rPr>
      </w:pPr>
    </w:p>
    <w:p w:rsidR="00495CD1" w:rsidRPr="00886A33" w:rsidRDefault="00495CD1" w:rsidP="00495CD1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</w:rPr>
        <w:t xml:space="preserve">8.     </w:t>
      </w:r>
      <w:r w:rsidRPr="00886A33">
        <w:rPr>
          <w:rFonts w:ascii="Times New Roman" w:hAnsi="Times New Roman" w:cs="Times New Roman"/>
          <w:b/>
          <w:sz w:val="24"/>
          <w:szCs w:val="24"/>
        </w:rPr>
        <w:t>Кто является главой государства в Российской Федерации?</w:t>
      </w:r>
    </w:p>
    <w:p w:rsidR="00495CD1" w:rsidRPr="00886A33" w:rsidRDefault="00495CD1" w:rsidP="00495C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А. император;           Б. король;                         В. президент;                 Г. султан.</w:t>
      </w:r>
    </w:p>
    <w:p w:rsidR="00495CD1" w:rsidRPr="00886A33" w:rsidRDefault="00495CD1" w:rsidP="00495C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9. Какая из цепей питания указана в правильном порядке?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А. Слизни – капуста – жаба – змея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Б. Сосна – дятел – жук-короед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В. Рожь – мышь – змея – орел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95CD1" w:rsidRPr="00886A33" w:rsidRDefault="00495CD1" w:rsidP="00495CD1">
      <w:pPr>
        <w:tabs>
          <w:tab w:val="left" w:pos="516"/>
        </w:tabs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10. Соедини линиями органы чувств  и их функции:</w:t>
      </w:r>
    </w:p>
    <w:p w:rsidR="00495CD1" w:rsidRPr="00886A33" w:rsidRDefault="00495CD1" w:rsidP="00495CD1">
      <w:pPr>
        <w:tabs>
          <w:tab w:val="left" w:pos="516"/>
        </w:tabs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ab/>
        <w:t>глаза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уши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 xml:space="preserve">нос 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язык</w:t>
      </w:r>
    </w:p>
    <w:p w:rsidR="00495CD1" w:rsidRPr="00886A33" w:rsidRDefault="00495CD1" w:rsidP="00495CD1">
      <w:pPr>
        <w:tabs>
          <w:tab w:val="left" w:pos="516"/>
        </w:tabs>
        <w:ind w:left="516" w:hanging="516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орган слуха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 xml:space="preserve">  орган зрения</w:t>
      </w:r>
      <w:r w:rsidRPr="00886A33">
        <w:rPr>
          <w:rFonts w:ascii="Times New Roman" w:hAnsi="Times New Roman" w:cs="Times New Roman"/>
          <w:sz w:val="24"/>
          <w:szCs w:val="24"/>
        </w:rPr>
        <w:tab/>
        <w:t xml:space="preserve">    орган вкуса 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орган обоняния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11. В какой строчке указаны слова, описывающие здорового человека?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А. Сутулый, крепкий, неуклюжий, высокий;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Б. Стройный, сильный, ловкий, статный;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В. Горбатый, бледный, хилый, низкий.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12.Что НЕЛЬЗЯ делать, если начался пожар, а ты в квартире один?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А. Как можно быстрее покинуть помещение;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lastRenderedPageBreak/>
        <w:t>Б. Закрыть окна и двери, чтобы ограничить поступление воздуха в комнату;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В. Вызвать пожарных по телефону – 112 или 101;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Г. Спуститься на лифте.</w:t>
      </w: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13. Соедини стрелками номера телефонов и названия срочных служб.</w:t>
      </w: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ab/>
        <w:t xml:space="preserve"> 101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 xml:space="preserve">     103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 xml:space="preserve">         104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 xml:space="preserve">            102</w:t>
      </w:r>
      <w:r w:rsidRPr="00886A33">
        <w:rPr>
          <w:rFonts w:ascii="Times New Roman" w:hAnsi="Times New Roman" w:cs="Times New Roman"/>
          <w:sz w:val="24"/>
          <w:szCs w:val="24"/>
        </w:rPr>
        <w:tab/>
      </w: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газовая служба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пожарная охрана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полиция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скорая помощь</w:t>
      </w:r>
    </w:p>
    <w:p w:rsidR="00495CD1" w:rsidRPr="00886A33" w:rsidRDefault="00495CD1" w:rsidP="00495CD1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iCs/>
          <w:sz w:val="24"/>
          <w:szCs w:val="24"/>
        </w:rPr>
        <w:t>14. Пешеход должен:</w:t>
      </w:r>
    </w:p>
    <w:p w:rsidR="00495CD1" w:rsidRPr="00886A33" w:rsidRDefault="00495CD1" w:rsidP="00495CD1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iCs/>
          <w:sz w:val="24"/>
          <w:szCs w:val="24"/>
        </w:rPr>
        <w:t>А. ходить по тротуару;</w:t>
      </w:r>
      <w:r w:rsidRPr="00886A33">
        <w:rPr>
          <w:rFonts w:ascii="Times New Roman" w:hAnsi="Times New Roman" w:cs="Times New Roman"/>
          <w:iCs/>
          <w:sz w:val="24"/>
          <w:szCs w:val="24"/>
        </w:rPr>
        <w:tab/>
      </w:r>
    </w:p>
    <w:p w:rsidR="00495CD1" w:rsidRPr="00886A33" w:rsidRDefault="00495CD1" w:rsidP="00495CD1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iCs/>
          <w:sz w:val="24"/>
          <w:szCs w:val="24"/>
        </w:rPr>
        <w:t>Б. переходить улицу там, где удобно;</w:t>
      </w:r>
    </w:p>
    <w:p w:rsidR="00495CD1" w:rsidRPr="00886A33" w:rsidRDefault="00495CD1" w:rsidP="00495CD1">
      <w:pPr>
        <w:rPr>
          <w:rFonts w:ascii="Times New Roman" w:hAnsi="Times New Roman" w:cs="Times New Roman"/>
          <w:iCs/>
          <w:sz w:val="24"/>
          <w:szCs w:val="24"/>
        </w:rPr>
      </w:pPr>
      <w:r w:rsidRPr="00886A33">
        <w:rPr>
          <w:rFonts w:ascii="Times New Roman" w:hAnsi="Times New Roman" w:cs="Times New Roman"/>
          <w:iCs/>
          <w:sz w:val="24"/>
          <w:szCs w:val="24"/>
        </w:rPr>
        <w:t>В. переходить улицу на зелёный сигнал светофора.</w:t>
      </w:r>
    </w:p>
    <w:p w:rsidR="00495CD1" w:rsidRPr="00886A33" w:rsidRDefault="00495CD1" w:rsidP="00495CD1">
      <w:pPr>
        <w:pStyle w:val="c1"/>
        <w:spacing w:before="0" w:beforeAutospacing="0" w:after="0" w:afterAutospacing="0"/>
        <w:rPr>
          <w:rStyle w:val="c2"/>
          <w:b/>
          <w:color w:val="000000"/>
        </w:rPr>
      </w:pPr>
    </w:p>
    <w:p w:rsidR="00495CD1" w:rsidRPr="00886A33" w:rsidRDefault="00495CD1" w:rsidP="00495CD1">
      <w:pPr>
        <w:pStyle w:val="c1"/>
        <w:spacing w:before="0" w:beforeAutospacing="0" w:after="0" w:afterAutospacing="0"/>
        <w:rPr>
          <w:b/>
          <w:color w:val="000000"/>
        </w:rPr>
      </w:pPr>
      <w:r w:rsidRPr="00886A33">
        <w:rPr>
          <w:rStyle w:val="c2"/>
          <w:b/>
          <w:color w:val="000000"/>
        </w:rPr>
        <w:t>15.  Что производит электроэнергетика?</w:t>
      </w:r>
    </w:p>
    <w:p w:rsidR="00495CD1" w:rsidRPr="00886A33" w:rsidRDefault="00495CD1" w:rsidP="00495CD1">
      <w:pPr>
        <w:pStyle w:val="c1"/>
        <w:spacing w:before="0" w:beforeAutospacing="0" w:after="0" w:afterAutospacing="0"/>
        <w:rPr>
          <w:color w:val="000000"/>
        </w:rPr>
      </w:pPr>
      <w:r w:rsidRPr="00886A33">
        <w:rPr>
          <w:rStyle w:val="c2"/>
          <w:color w:val="000000"/>
        </w:rPr>
        <w:t xml:space="preserve">А. Электронику     </w:t>
      </w:r>
      <w:r w:rsidRPr="00886A33">
        <w:rPr>
          <w:rStyle w:val="c2"/>
          <w:color w:val="000000"/>
        </w:rPr>
        <w:tab/>
        <w:t>Б. Электрическую энергию</w:t>
      </w:r>
      <w:r w:rsidRPr="00886A33">
        <w:rPr>
          <w:rStyle w:val="c2"/>
          <w:color w:val="000000"/>
        </w:rPr>
        <w:tab/>
      </w:r>
      <w:r w:rsidRPr="00886A33">
        <w:rPr>
          <w:rStyle w:val="c2"/>
          <w:color w:val="000000"/>
        </w:rPr>
        <w:tab/>
        <w:t>В. Электростанции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16. Какой бюджет можно считать лучшим?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А. В котором доходы больше расходов;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Б. В котором доходы равны расходам;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В. В котором доходы меньше расходов.</w:t>
      </w:r>
    </w:p>
    <w:p w:rsidR="00495CD1" w:rsidRPr="00886A33" w:rsidRDefault="00495CD1" w:rsidP="00495CD1">
      <w:pPr>
        <w:tabs>
          <w:tab w:val="left" w:pos="516"/>
        </w:tabs>
        <w:rPr>
          <w:rFonts w:ascii="Times New Roman" w:hAnsi="Times New Roman" w:cs="Times New Roman"/>
          <w:b/>
          <w:sz w:val="24"/>
          <w:szCs w:val="24"/>
        </w:rPr>
      </w:pPr>
    </w:p>
    <w:p w:rsidR="00495CD1" w:rsidRPr="00886A33" w:rsidRDefault="00495CD1" w:rsidP="00495CD1">
      <w:pPr>
        <w:tabs>
          <w:tab w:val="left" w:pos="516"/>
        </w:tabs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17.Что такое бартер?</w:t>
      </w:r>
    </w:p>
    <w:p w:rsidR="00495CD1" w:rsidRPr="00886A33" w:rsidRDefault="00495CD1" w:rsidP="00495CD1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А. Процесс купли-продажи товара;</w:t>
      </w:r>
    </w:p>
    <w:p w:rsidR="00495CD1" w:rsidRPr="00886A33" w:rsidRDefault="00495CD1" w:rsidP="00495CD1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Б. Прямой обмен одних товаров на другие;</w:t>
      </w:r>
    </w:p>
    <w:p w:rsidR="00495CD1" w:rsidRPr="00886A33" w:rsidRDefault="00495CD1" w:rsidP="00495CD1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В. Один из видов дохода.</w:t>
      </w:r>
    </w:p>
    <w:p w:rsidR="00495CD1" w:rsidRPr="00886A33" w:rsidRDefault="00495CD1" w:rsidP="00495CD1">
      <w:pPr>
        <w:pStyle w:val="10"/>
        <w:rPr>
          <w:rFonts w:ascii="Times New Roman" w:hAnsi="Times New Roman"/>
          <w:b/>
          <w:sz w:val="24"/>
          <w:szCs w:val="24"/>
        </w:rPr>
      </w:pPr>
    </w:p>
    <w:p w:rsidR="00495CD1" w:rsidRPr="00886A33" w:rsidRDefault="00495CD1" w:rsidP="00495CD1">
      <w:pPr>
        <w:pStyle w:val="1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18. Распредели по группам примеры твердых тел, жидкостей и газов:</w:t>
      </w:r>
    </w:p>
    <w:p w:rsidR="00495CD1" w:rsidRPr="00886A33" w:rsidRDefault="00495CD1" w:rsidP="00495CD1">
      <w:pPr>
        <w:pStyle w:val="10"/>
        <w:jc w:val="center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азот, вода, соль, молоко, кислород, воск.</w:t>
      </w:r>
    </w:p>
    <w:p w:rsidR="00495CD1" w:rsidRPr="00886A33" w:rsidRDefault="00495CD1" w:rsidP="00495CD1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95CD1" w:rsidRPr="00886A33" w:rsidTr="004074BB">
        <w:tc>
          <w:tcPr>
            <w:tcW w:w="3190" w:type="dxa"/>
          </w:tcPr>
          <w:p w:rsidR="00495CD1" w:rsidRPr="00886A33" w:rsidRDefault="00495CD1" w:rsidP="004074B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A33">
              <w:rPr>
                <w:rFonts w:ascii="Times New Roman" w:hAnsi="Times New Roman"/>
                <w:sz w:val="24"/>
                <w:szCs w:val="24"/>
              </w:rPr>
              <w:t>Твердое тело</w:t>
            </w:r>
          </w:p>
        </w:tc>
        <w:tc>
          <w:tcPr>
            <w:tcW w:w="3190" w:type="dxa"/>
          </w:tcPr>
          <w:p w:rsidR="00495CD1" w:rsidRPr="00886A33" w:rsidRDefault="00495CD1" w:rsidP="004074B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A33">
              <w:rPr>
                <w:rFonts w:ascii="Times New Roman" w:hAnsi="Times New Roman"/>
                <w:sz w:val="24"/>
                <w:szCs w:val="24"/>
              </w:rPr>
              <w:t>Жидкость</w:t>
            </w:r>
          </w:p>
        </w:tc>
        <w:tc>
          <w:tcPr>
            <w:tcW w:w="3191" w:type="dxa"/>
          </w:tcPr>
          <w:p w:rsidR="00495CD1" w:rsidRPr="00886A33" w:rsidRDefault="00495CD1" w:rsidP="004074B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A33">
              <w:rPr>
                <w:rFonts w:ascii="Times New Roman" w:hAnsi="Times New Roman"/>
                <w:sz w:val="24"/>
                <w:szCs w:val="24"/>
              </w:rPr>
              <w:t>Газ</w:t>
            </w:r>
          </w:p>
        </w:tc>
      </w:tr>
      <w:tr w:rsidR="00495CD1" w:rsidRPr="00886A33" w:rsidTr="004074BB">
        <w:tc>
          <w:tcPr>
            <w:tcW w:w="3190" w:type="dxa"/>
          </w:tcPr>
          <w:p w:rsidR="00495CD1" w:rsidRPr="00886A33" w:rsidRDefault="00495CD1" w:rsidP="004074BB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95CD1" w:rsidRPr="00886A33" w:rsidRDefault="00495CD1" w:rsidP="004074BB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95CD1" w:rsidRPr="00886A33" w:rsidRDefault="00495CD1" w:rsidP="004074BB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CD1" w:rsidRPr="00886A33" w:rsidTr="004074BB">
        <w:tc>
          <w:tcPr>
            <w:tcW w:w="3190" w:type="dxa"/>
          </w:tcPr>
          <w:p w:rsidR="00495CD1" w:rsidRPr="00886A33" w:rsidRDefault="00495CD1" w:rsidP="004074BB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95CD1" w:rsidRPr="00886A33" w:rsidRDefault="00495CD1" w:rsidP="004074BB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95CD1" w:rsidRPr="00886A33" w:rsidRDefault="00495CD1" w:rsidP="004074BB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5CD1" w:rsidRPr="00886A33" w:rsidRDefault="00495CD1" w:rsidP="00495CD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CD1" w:rsidRPr="00886A33" w:rsidRDefault="00495CD1" w:rsidP="00495C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19. Соедини линиями действия людей и соответствующие им результаты: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06"/>
        <w:gridCol w:w="641"/>
        <w:gridCol w:w="4724"/>
      </w:tblGrid>
      <w:tr w:rsidR="00495CD1" w:rsidRPr="00886A33" w:rsidTr="004074BB">
        <w:tc>
          <w:tcPr>
            <w:tcW w:w="4644" w:type="dxa"/>
          </w:tcPr>
          <w:p w:rsidR="00495CD1" w:rsidRPr="00886A33" w:rsidRDefault="00495CD1" w:rsidP="00407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вырубка лесов ради древесины</w:t>
            </w:r>
          </w:p>
        </w:tc>
        <w:tc>
          <w:tcPr>
            <w:tcW w:w="709" w:type="dxa"/>
            <w:vMerge w:val="restart"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загрязнение воздуха;</w:t>
            </w:r>
          </w:p>
        </w:tc>
      </w:tr>
      <w:tr w:rsidR="00495CD1" w:rsidRPr="00886A33" w:rsidTr="004074BB">
        <w:tc>
          <w:tcPr>
            <w:tcW w:w="4644" w:type="dxa"/>
          </w:tcPr>
          <w:p w:rsidR="00495CD1" w:rsidRPr="00886A33" w:rsidRDefault="00495CD1" w:rsidP="00407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истребление животных ради меха</w:t>
            </w:r>
          </w:p>
        </w:tc>
        <w:tc>
          <w:tcPr>
            <w:tcW w:w="709" w:type="dxa"/>
            <w:vMerge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загрязнение водоёмов;</w:t>
            </w:r>
          </w:p>
        </w:tc>
      </w:tr>
      <w:tr w:rsidR="00495CD1" w:rsidRPr="00886A33" w:rsidTr="004074BB">
        <w:tc>
          <w:tcPr>
            <w:tcW w:w="4644" w:type="dxa"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слив сточных вод</w:t>
            </w:r>
          </w:p>
        </w:tc>
        <w:tc>
          <w:tcPr>
            <w:tcW w:w="709" w:type="dxa"/>
            <w:vMerge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5CD1" w:rsidRPr="00886A33" w:rsidRDefault="00495CD1" w:rsidP="004074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исчезновение некоторых видов животных;</w:t>
            </w:r>
          </w:p>
        </w:tc>
      </w:tr>
      <w:tr w:rsidR="00495CD1" w:rsidRPr="00886A33" w:rsidTr="004074BB">
        <w:tc>
          <w:tcPr>
            <w:tcW w:w="4644" w:type="dxa"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выбросы дыма от заводов и фабрик</w:t>
            </w:r>
          </w:p>
        </w:tc>
        <w:tc>
          <w:tcPr>
            <w:tcW w:w="709" w:type="dxa"/>
            <w:vMerge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5CD1" w:rsidRPr="00886A33" w:rsidRDefault="00495CD1" w:rsidP="00407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лесов.</w:t>
            </w:r>
          </w:p>
        </w:tc>
      </w:tr>
    </w:tbl>
    <w:p w:rsidR="00495CD1" w:rsidRPr="00886A33" w:rsidRDefault="00495CD1" w:rsidP="00495CD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</w:rPr>
        <w:t xml:space="preserve">20*. </w:t>
      </w:r>
      <w:r w:rsidRPr="00886A33">
        <w:rPr>
          <w:rFonts w:ascii="Times New Roman" w:hAnsi="Times New Roman" w:cs="Times New Roman"/>
          <w:b/>
          <w:sz w:val="24"/>
          <w:szCs w:val="24"/>
        </w:rPr>
        <w:t>Напиши название  одного из  городов Золотого кольца России.  Напиши одну достопримечательность этого города.</w:t>
      </w: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495CD1" w:rsidRPr="00886A33" w:rsidRDefault="00495CD1" w:rsidP="00886A33">
      <w:pPr>
        <w:shd w:val="clear" w:color="auto" w:fill="FFFFFF"/>
        <w:spacing w:after="0"/>
        <w:jc w:val="center"/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886A33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1. К живой природе относятся: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А. Солнце, Земля, воздух, вода, человек и всё то, что сделано его руками;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Б. Человек, животные, растения, грибы, микробы;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В. Солнце, небо, облака, камни, вода, дождь, снег.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CD1" w:rsidRPr="00886A33" w:rsidRDefault="00495CD1" w:rsidP="00495C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2. Подчеркни названия объектов, сделанных руками человека: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Ромашка, линейка, плитка, машина, гора, шкаф, глина, птица, облако, тетрадь, дерево, дом, ласточка, качели.</w:t>
      </w:r>
    </w:p>
    <w:p w:rsidR="00495CD1" w:rsidRPr="00886A33" w:rsidRDefault="00495CD1" w:rsidP="00495CD1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iCs/>
          <w:sz w:val="24"/>
          <w:szCs w:val="24"/>
        </w:rPr>
        <w:t>3. Экологическая безопасность- это:</w:t>
      </w: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iCs/>
          <w:sz w:val="24"/>
          <w:szCs w:val="24"/>
        </w:rPr>
        <w:t>А. защита от молний, грозы, бури;</w:t>
      </w:r>
    </w:p>
    <w:p w:rsidR="00495CD1" w:rsidRPr="00886A33" w:rsidRDefault="00495CD1" w:rsidP="00495CD1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iCs/>
          <w:sz w:val="24"/>
          <w:szCs w:val="24"/>
        </w:rPr>
        <w:t>Б. защита от ядовитых растений и опасных животных;</w:t>
      </w:r>
    </w:p>
    <w:p w:rsidR="00495CD1" w:rsidRPr="00886A33" w:rsidRDefault="00495CD1" w:rsidP="00495CD1">
      <w:pPr>
        <w:rPr>
          <w:rFonts w:ascii="Times New Roman" w:hAnsi="Times New Roman" w:cs="Times New Roman"/>
          <w:iCs/>
          <w:sz w:val="24"/>
          <w:szCs w:val="24"/>
        </w:rPr>
      </w:pPr>
      <w:r w:rsidRPr="00886A33">
        <w:rPr>
          <w:rFonts w:ascii="Times New Roman" w:hAnsi="Times New Roman" w:cs="Times New Roman"/>
          <w:iCs/>
          <w:sz w:val="24"/>
          <w:szCs w:val="24"/>
        </w:rPr>
        <w:t>В. защита от вредного воздействия загрязнённой окружающей среды.</w:t>
      </w:r>
    </w:p>
    <w:p w:rsidR="00495CD1" w:rsidRPr="00886A33" w:rsidRDefault="00495CD1" w:rsidP="00495CD1">
      <w:pPr>
        <w:pStyle w:val="1"/>
        <w:ind w:left="0"/>
        <w:rPr>
          <w:rFonts w:ascii="Times New Roman" w:hAnsi="Times New Roman"/>
          <w:b/>
          <w:sz w:val="24"/>
          <w:szCs w:val="24"/>
        </w:rPr>
      </w:pPr>
    </w:p>
    <w:p w:rsidR="00495CD1" w:rsidRPr="00886A33" w:rsidRDefault="00495CD1" w:rsidP="00495CD1">
      <w:pPr>
        <w:pStyle w:val="1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 xml:space="preserve">4. Водяной пар  – эта вода…  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А. В жидком состоянии</w:t>
      </w:r>
      <w:r w:rsidRPr="00886A33">
        <w:rPr>
          <w:rFonts w:ascii="Times New Roman" w:hAnsi="Times New Roman"/>
          <w:sz w:val="24"/>
          <w:szCs w:val="24"/>
        </w:rPr>
        <w:tab/>
        <w:t>Б. В твёрдом состоянии</w:t>
      </w:r>
      <w:r w:rsidRPr="00886A33">
        <w:rPr>
          <w:rFonts w:ascii="Times New Roman" w:hAnsi="Times New Roman"/>
          <w:sz w:val="24"/>
          <w:szCs w:val="24"/>
        </w:rPr>
        <w:tab/>
        <w:t>В. В газообразном состоянии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5. В какой строке верно указано, из чего состоит  почва?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А. Из воздуха, воды, перегноя, песка, глины, солей;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Б. Из перегноя, глины, солей, растений, животных;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В. Из микробов, растений, различных животных, воды.</w:t>
      </w: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 xml:space="preserve">6. В какой строке группы животных перечислены без ошибок? 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А. Птицы, звери, растения, насекомые, рыбы, пресмыкающиеся, земноводные, ракообразные, моллюски, черви, паукообразные, иглокожие;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Б. Насекомые, земноводные, звери, папоротники, моллюски, черви, пресмыкающиеся, птицы, иглокожие, ракообразные, рыбы, паукообразные;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lastRenderedPageBreak/>
        <w:t>В. Моллюски, млекопитающие (звери), иглокожие, паукообразные, микробы, ракообразные, птицы, черви, насекомые, земноводные, рыбы, пресмыкающиеся.</w:t>
      </w: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 xml:space="preserve">7. Какое слово пропущено?    Икринка – …. –  взрослая лягушка.  </w:t>
      </w:r>
    </w:p>
    <w:p w:rsidR="00495CD1" w:rsidRPr="00886A33" w:rsidRDefault="00495CD1" w:rsidP="00495CD1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А. личинка;              Б. малёк;               В. головастик;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Г. яйцо.</w:t>
      </w:r>
    </w:p>
    <w:p w:rsidR="00495CD1" w:rsidRPr="00886A33" w:rsidRDefault="00495CD1" w:rsidP="00495CD1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495CD1" w:rsidRPr="00886A33" w:rsidRDefault="00495CD1" w:rsidP="00495CD1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8. Что НЕ является государственным символом Российской Федерации?</w:t>
      </w:r>
    </w:p>
    <w:p w:rsidR="00495CD1" w:rsidRPr="00886A33" w:rsidRDefault="00495CD1" w:rsidP="00495C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А. Флаг           Б. Герб                         В. Бюджет                 Г. Гимн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9. Какая из цепей питания указана в правильном порядке?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А. Сосна – дятел – жук-короед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 xml:space="preserve">Б. Капуста – слизни– жаба – змея </w:t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В. Рожь – мышь – орел – змея</w:t>
      </w:r>
    </w:p>
    <w:p w:rsidR="00495CD1" w:rsidRPr="00886A33" w:rsidRDefault="00495CD1" w:rsidP="00495CD1">
      <w:pPr>
        <w:tabs>
          <w:tab w:val="left" w:pos="516"/>
        </w:tabs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10. Соедини линиями органы чувств и их функции:</w:t>
      </w:r>
    </w:p>
    <w:p w:rsidR="00495CD1" w:rsidRPr="00886A33" w:rsidRDefault="00495CD1" w:rsidP="00495CD1">
      <w:pPr>
        <w:tabs>
          <w:tab w:val="left" w:pos="516"/>
        </w:tabs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ab/>
        <w:t xml:space="preserve">уши 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глаза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 xml:space="preserve">       кожа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язык</w:t>
      </w:r>
    </w:p>
    <w:p w:rsidR="00495CD1" w:rsidRPr="00886A33" w:rsidRDefault="00495CD1" w:rsidP="00495CD1">
      <w:pPr>
        <w:tabs>
          <w:tab w:val="left" w:pos="516"/>
        </w:tabs>
        <w:ind w:left="516" w:hanging="516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орган зрения</w:t>
      </w:r>
      <w:r w:rsidRPr="00886A33">
        <w:rPr>
          <w:rFonts w:ascii="Times New Roman" w:hAnsi="Times New Roman" w:cs="Times New Roman"/>
          <w:sz w:val="24"/>
          <w:szCs w:val="24"/>
        </w:rPr>
        <w:tab/>
        <w:t xml:space="preserve">    орган вкуса  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орган слуха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орган осязания</w:t>
      </w:r>
      <w:r w:rsidRPr="00886A33">
        <w:rPr>
          <w:rFonts w:ascii="Times New Roman" w:hAnsi="Times New Roman" w:cs="Times New Roman"/>
          <w:sz w:val="24"/>
          <w:szCs w:val="24"/>
        </w:rPr>
        <w:tab/>
      </w: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95CD1" w:rsidRPr="00886A33" w:rsidRDefault="00495CD1" w:rsidP="00495CD1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b/>
          <w:iCs/>
          <w:sz w:val="24"/>
          <w:szCs w:val="24"/>
          <w:lang w:eastAsia="ru-RU"/>
        </w:rPr>
        <w:t>11. Найди НЕВЕРНОЕ</w:t>
      </w:r>
      <w:r w:rsidRPr="00886A33">
        <w:rPr>
          <w:rFonts w:ascii="Times New Roman" w:hAnsi="Times New Roman"/>
          <w:b/>
          <w:iCs/>
          <w:sz w:val="24"/>
          <w:szCs w:val="24"/>
          <w:u w:val="single"/>
          <w:lang w:eastAsia="ru-RU"/>
        </w:rPr>
        <w:t xml:space="preserve"> </w:t>
      </w:r>
      <w:r w:rsidRPr="00886A33">
        <w:rPr>
          <w:rFonts w:ascii="Times New Roman" w:hAnsi="Times New Roman"/>
          <w:b/>
          <w:iCs/>
          <w:sz w:val="24"/>
          <w:szCs w:val="24"/>
          <w:lang w:eastAsia="ru-RU"/>
        </w:rPr>
        <w:t>утверждение.</w:t>
      </w:r>
    </w:p>
    <w:p w:rsidR="00495CD1" w:rsidRPr="00886A33" w:rsidRDefault="00495CD1" w:rsidP="00495CD1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iCs/>
          <w:sz w:val="24"/>
          <w:szCs w:val="24"/>
        </w:rPr>
        <w:t>А. Скелет служит опорой тела;</w:t>
      </w:r>
    </w:p>
    <w:p w:rsidR="00495CD1" w:rsidRPr="00886A33" w:rsidRDefault="00495CD1" w:rsidP="00495CD1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iCs/>
          <w:sz w:val="24"/>
          <w:szCs w:val="24"/>
        </w:rPr>
        <w:t>Б. Скелет проводит сигналы-команды мозга к мышцам;</w:t>
      </w:r>
    </w:p>
    <w:p w:rsidR="00495CD1" w:rsidRPr="00886A33" w:rsidRDefault="00495CD1" w:rsidP="00495CD1">
      <w:pPr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В. Скелет защищает внутренние органы (мозг, лёгкие, сердце) от повреждений.</w:t>
      </w: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12. Что НЕЛЬЗЯ делать, если почувствуешь в квартире запах газа?</w:t>
      </w: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А. Как можно быстрее открыть окна;</w:t>
      </w: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Б. Сразу же прямо в квартире позвонить в газовую службу по телефону 104;</w:t>
      </w: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В. Вызвать газовую службу по телефону 104</w:t>
      </w: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Г. Как можно быстрее покинуть помещение.</w:t>
      </w: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13. Соедини стрелками номера телефонов и названия срочных служб.</w:t>
      </w: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ab/>
        <w:t xml:space="preserve"> 101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 xml:space="preserve">      103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 xml:space="preserve">              104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 xml:space="preserve">                102</w:t>
      </w:r>
    </w:p>
    <w:p w:rsidR="00495CD1" w:rsidRPr="00886A33" w:rsidRDefault="00495CD1" w:rsidP="00495CD1">
      <w:pPr>
        <w:tabs>
          <w:tab w:val="left" w:pos="516"/>
        </w:tabs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газовая служба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пожарная охрана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полиция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hAnsi="Times New Roman" w:cs="Times New Roman"/>
          <w:sz w:val="24"/>
          <w:szCs w:val="24"/>
        </w:rPr>
        <w:tab/>
        <w:t>скорая помощь</w:t>
      </w:r>
    </w:p>
    <w:p w:rsidR="00495CD1" w:rsidRPr="00886A33" w:rsidRDefault="00495CD1" w:rsidP="00495CD1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495CD1" w:rsidRPr="00886A33" w:rsidRDefault="00495CD1" w:rsidP="00495CD1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886A33">
        <w:rPr>
          <w:rFonts w:ascii="Times New Roman" w:hAnsi="Times New Roman" w:cs="Times New Roman"/>
          <w:b/>
          <w:iCs/>
          <w:sz w:val="24"/>
          <w:szCs w:val="24"/>
        </w:rPr>
        <w:lastRenderedPageBreak/>
        <w:t>14. С какого возраста разрешено выезжать на велосипеде на дорогу?</w:t>
      </w:r>
    </w:p>
    <w:p w:rsidR="00495CD1" w:rsidRPr="00886A33" w:rsidRDefault="00495CD1" w:rsidP="00495CD1">
      <w:pPr>
        <w:rPr>
          <w:rFonts w:ascii="Times New Roman" w:hAnsi="Times New Roman" w:cs="Times New Roman"/>
          <w:iCs/>
          <w:sz w:val="24"/>
          <w:szCs w:val="24"/>
        </w:rPr>
      </w:pPr>
      <w:r w:rsidRPr="00886A33">
        <w:rPr>
          <w:rFonts w:ascii="Times New Roman" w:hAnsi="Times New Roman" w:cs="Times New Roman"/>
          <w:iCs/>
          <w:sz w:val="24"/>
          <w:szCs w:val="24"/>
        </w:rPr>
        <w:t>А. с 12 лет            Б. с 14 лет           В. с 18 лет.</w:t>
      </w:r>
    </w:p>
    <w:p w:rsidR="00495CD1" w:rsidRPr="00886A33" w:rsidRDefault="00495CD1" w:rsidP="00495CD1">
      <w:pPr>
        <w:pStyle w:val="c1"/>
        <w:spacing w:before="0" w:beforeAutospacing="0" w:after="0" w:afterAutospacing="0"/>
        <w:rPr>
          <w:rStyle w:val="c2"/>
          <w:b/>
          <w:color w:val="000000"/>
        </w:rPr>
      </w:pPr>
    </w:p>
    <w:p w:rsidR="00495CD1" w:rsidRPr="00886A33" w:rsidRDefault="00495CD1" w:rsidP="00495CD1">
      <w:pPr>
        <w:pStyle w:val="c1"/>
        <w:spacing w:before="0" w:beforeAutospacing="0" w:after="0" w:afterAutospacing="0"/>
        <w:rPr>
          <w:b/>
          <w:color w:val="000000"/>
        </w:rPr>
      </w:pPr>
      <w:r w:rsidRPr="00886A33">
        <w:rPr>
          <w:rStyle w:val="c2"/>
          <w:b/>
          <w:color w:val="000000"/>
        </w:rPr>
        <w:t>15. Что производит химическая промышленность?</w:t>
      </w:r>
    </w:p>
    <w:p w:rsidR="00495CD1" w:rsidRPr="00886A33" w:rsidRDefault="00495CD1" w:rsidP="00495CD1">
      <w:pPr>
        <w:pStyle w:val="c1"/>
        <w:spacing w:before="0" w:beforeAutospacing="0" w:after="0" w:afterAutospacing="0"/>
        <w:rPr>
          <w:rStyle w:val="c2"/>
          <w:color w:val="000000"/>
        </w:rPr>
      </w:pPr>
      <w:r w:rsidRPr="00886A33">
        <w:rPr>
          <w:rStyle w:val="c2"/>
          <w:color w:val="000000"/>
        </w:rPr>
        <w:t>А. Машины;</w:t>
      </w:r>
      <w:r w:rsidRPr="00886A33">
        <w:rPr>
          <w:color w:val="000000"/>
        </w:rPr>
        <w:tab/>
      </w:r>
      <w:r w:rsidRPr="00886A33">
        <w:rPr>
          <w:color w:val="000000"/>
        </w:rPr>
        <w:tab/>
        <w:t>Б. Стиральный порошок;</w:t>
      </w:r>
      <w:r w:rsidRPr="00886A33">
        <w:rPr>
          <w:rStyle w:val="c2"/>
          <w:color w:val="000000"/>
        </w:rPr>
        <w:tab/>
      </w:r>
      <w:r w:rsidRPr="00886A33">
        <w:rPr>
          <w:rStyle w:val="c2"/>
          <w:color w:val="000000"/>
        </w:rPr>
        <w:tab/>
        <w:t xml:space="preserve">В. Продукты питания. </w:t>
      </w:r>
    </w:p>
    <w:p w:rsidR="00495CD1" w:rsidRPr="00886A33" w:rsidRDefault="00495CD1" w:rsidP="00495CD1">
      <w:pPr>
        <w:tabs>
          <w:tab w:val="left" w:pos="3830"/>
        </w:tabs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:rsidR="00495CD1" w:rsidRPr="00886A33" w:rsidRDefault="00495CD1" w:rsidP="00495CD1">
      <w:pPr>
        <w:tabs>
          <w:tab w:val="left" w:pos="3830"/>
        </w:tabs>
        <w:rPr>
          <w:rFonts w:ascii="Times New Roman" w:eastAsia="Arial Unicode MS" w:hAnsi="Times New Roman" w:cs="Times New Roman"/>
          <w:b/>
          <w:sz w:val="24"/>
          <w:szCs w:val="24"/>
        </w:rPr>
      </w:pPr>
      <w:r w:rsidRPr="00886A3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16. </w:t>
      </w:r>
      <w:r w:rsidRPr="00886A33">
        <w:rPr>
          <w:rFonts w:ascii="Times New Roman" w:eastAsia="Arial Unicode MS" w:hAnsi="Times New Roman" w:cs="Times New Roman"/>
          <w:b/>
          <w:sz w:val="24"/>
          <w:szCs w:val="24"/>
        </w:rPr>
        <w:t>Как называются платежи, которые граждане  и организации обязаны вносить</w:t>
      </w:r>
      <w:r w:rsidRPr="00886A33">
        <w:rPr>
          <w:rFonts w:ascii="Times New Roman" w:eastAsia="Arial Unicode MS" w:hAnsi="Times New Roman" w:cs="Times New Roman"/>
          <w:sz w:val="24"/>
          <w:szCs w:val="24"/>
        </w:rPr>
        <w:t xml:space="preserve"> в </w:t>
      </w:r>
      <w:r w:rsidRPr="00886A33">
        <w:rPr>
          <w:rFonts w:ascii="Times New Roman" w:eastAsia="Arial Unicode MS" w:hAnsi="Times New Roman" w:cs="Times New Roman"/>
          <w:b/>
          <w:sz w:val="24"/>
          <w:szCs w:val="24"/>
        </w:rPr>
        <w:t>бюджет государства?</w:t>
      </w:r>
    </w:p>
    <w:p w:rsidR="00495CD1" w:rsidRPr="00886A33" w:rsidRDefault="00495CD1" w:rsidP="00495CD1">
      <w:pPr>
        <w:tabs>
          <w:tab w:val="left" w:pos="2552"/>
        </w:tabs>
        <w:rPr>
          <w:rFonts w:ascii="Times New Roman" w:eastAsia="Arial Unicode MS" w:hAnsi="Times New Roman" w:cs="Times New Roman"/>
          <w:sz w:val="24"/>
          <w:szCs w:val="24"/>
        </w:rPr>
      </w:pPr>
      <w:r w:rsidRPr="00886A33">
        <w:rPr>
          <w:rFonts w:ascii="Times New Roman" w:eastAsia="Arial Unicode MS" w:hAnsi="Times New Roman" w:cs="Times New Roman"/>
          <w:sz w:val="24"/>
          <w:szCs w:val="24"/>
        </w:rPr>
        <w:t>А. налоги;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eastAsia="Arial Unicode MS" w:hAnsi="Times New Roman" w:cs="Times New Roman"/>
          <w:sz w:val="24"/>
          <w:szCs w:val="24"/>
        </w:rPr>
        <w:t xml:space="preserve"> Б. стипендия;</w:t>
      </w:r>
      <w:r w:rsidRPr="00886A33">
        <w:rPr>
          <w:rFonts w:ascii="Times New Roman" w:eastAsia="Arial Unicode MS" w:hAnsi="Times New Roman" w:cs="Times New Roman"/>
          <w:sz w:val="24"/>
          <w:szCs w:val="24"/>
        </w:rPr>
        <w:tab/>
      </w:r>
      <w:r w:rsidRPr="00886A33">
        <w:rPr>
          <w:rFonts w:ascii="Times New Roman" w:eastAsia="Arial Unicode MS" w:hAnsi="Times New Roman" w:cs="Times New Roman"/>
          <w:sz w:val="24"/>
          <w:szCs w:val="24"/>
        </w:rPr>
        <w:tab/>
        <w:t>В. штрафы;</w:t>
      </w:r>
      <w:r w:rsidRPr="00886A33">
        <w:rPr>
          <w:rFonts w:ascii="Times New Roman" w:hAnsi="Times New Roman" w:cs="Times New Roman"/>
          <w:sz w:val="24"/>
          <w:szCs w:val="24"/>
        </w:rPr>
        <w:tab/>
      </w:r>
      <w:r w:rsidRPr="00886A3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886A33">
        <w:rPr>
          <w:rFonts w:ascii="Times New Roman" w:eastAsia="Arial Unicode MS" w:hAnsi="Times New Roman" w:cs="Times New Roman"/>
          <w:sz w:val="24"/>
          <w:szCs w:val="24"/>
        </w:rPr>
        <w:tab/>
        <w:t>Г. премии.</w:t>
      </w:r>
    </w:p>
    <w:p w:rsidR="00495CD1" w:rsidRPr="00886A33" w:rsidRDefault="00495CD1" w:rsidP="00495CD1">
      <w:pPr>
        <w:tabs>
          <w:tab w:val="left" w:pos="516"/>
        </w:tabs>
        <w:rPr>
          <w:rFonts w:ascii="Times New Roman" w:hAnsi="Times New Roman" w:cs="Times New Roman"/>
          <w:b/>
          <w:sz w:val="24"/>
          <w:szCs w:val="24"/>
        </w:rPr>
      </w:pPr>
    </w:p>
    <w:p w:rsidR="00495CD1" w:rsidRPr="00886A33" w:rsidRDefault="00495CD1" w:rsidP="00495CD1">
      <w:pPr>
        <w:tabs>
          <w:tab w:val="left" w:pos="516"/>
        </w:tabs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17.Что использовалось раньше в качестве денег?</w:t>
      </w:r>
    </w:p>
    <w:p w:rsidR="00495CD1" w:rsidRPr="00886A33" w:rsidRDefault="00495CD1" w:rsidP="00495CD1">
      <w:pPr>
        <w:tabs>
          <w:tab w:val="left" w:pos="516"/>
        </w:tabs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А. Телевизоры и чайники;</w:t>
      </w:r>
    </w:p>
    <w:p w:rsidR="00495CD1" w:rsidRPr="00886A33" w:rsidRDefault="00495CD1" w:rsidP="00495CD1">
      <w:pPr>
        <w:tabs>
          <w:tab w:val="left" w:pos="516"/>
        </w:tabs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Б. Морские раковины, шкурки пушных зверей;</w:t>
      </w:r>
    </w:p>
    <w:p w:rsidR="00495CD1" w:rsidRPr="00886A33" w:rsidRDefault="00495CD1" w:rsidP="00495CD1">
      <w:pPr>
        <w:tabs>
          <w:tab w:val="left" w:pos="516"/>
        </w:tabs>
        <w:rPr>
          <w:rFonts w:ascii="Times New Roman" w:hAnsi="Times New Roman" w:cs="Times New Roman"/>
          <w:sz w:val="24"/>
          <w:szCs w:val="24"/>
        </w:rPr>
      </w:pPr>
      <w:r w:rsidRPr="00886A33">
        <w:rPr>
          <w:rFonts w:ascii="Times New Roman" w:hAnsi="Times New Roman" w:cs="Times New Roman"/>
          <w:sz w:val="24"/>
          <w:szCs w:val="24"/>
        </w:rPr>
        <w:t>В. Рисунки на бумаге.</w:t>
      </w:r>
    </w:p>
    <w:p w:rsidR="00495CD1" w:rsidRPr="00886A33" w:rsidRDefault="00495CD1" w:rsidP="00495CD1">
      <w:pPr>
        <w:pStyle w:val="10"/>
        <w:rPr>
          <w:rFonts w:ascii="Times New Roman" w:hAnsi="Times New Roman"/>
          <w:b/>
          <w:sz w:val="24"/>
          <w:szCs w:val="24"/>
        </w:rPr>
      </w:pPr>
    </w:p>
    <w:p w:rsidR="00495CD1" w:rsidRPr="00886A33" w:rsidRDefault="00495CD1" w:rsidP="00495CD1">
      <w:pPr>
        <w:pStyle w:val="10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b/>
          <w:sz w:val="24"/>
          <w:szCs w:val="24"/>
        </w:rPr>
        <w:t>18. Распредели по группам примеры тел и веществ</w:t>
      </w:r>
      <w:r w:rsidRPr="00886A33">
        <w:rPr>
          <w:rFonts w:ascii="Times New Roman" w:hAnsi="Times New Roman"/>
          <w:sz w:val="24"/>
          <w:szCs w:val="24"/>
        </w:rPr>
        <w:t>:</w:t>
      </w:r>
    </w:p>
    <w:p w:rsidR="00495CD1" w:rsidRPr="00886A33" w:rsidRDefault="00495CD1" w:rsidP="00495CD1">
      <w:pPr>
        <w:pStyle w:val="10"/>
        <w:jc w:val="center"/>
        <w:rPr>
          <w:rFonts w:ascii="Times New Roman" w:hAnsi="Times New Roman"/>
          <w:sz w:val="24"/>
          <w:szCs w:val="24"/>
        </w:rPr>
      </w:pPr>
      <w:r w:rsidRPr="00886A33">
        <w:rPr>
          <w:rFonts w:ascii="Times New Roman" w:hAnsi="Times New Roman"/>
          <w:sz w:val="24"/>
          <w:szCs w:val="24"/>
        </w:rPr>
        <w:t>стекло, стакан, подкова, железо, конфета, сахар.</w:t>
      </w:r>
    </w:p>
    <w:p w:rsidR="00495CD1" w:rsidRPr="00886A33" w:rsidRDefault="00495CD1" w:rsidP="00495CD1">
      <w:pPr>
        <w:pStyle w:val="1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95CD1" w:rsidRPr="00886A33" w:rsidTr="004074BB">
        <w:tc>
          <w:tcPr>
            <w:tcW w:w="4785" w:type="dxa"/>
          </w:tcPr>
          <w:p w:rsidR="00495CD1" w:rsidRPr="00886A33" w:rsidRDefault="00495CD1" w:rsidP="004074B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A33">
              <w:rPr>
                <w:rFonts w:ascii="Times New Roman" w:hAnsi="Times New Roman"/>
                <w:sz w:val="24"/>
                <w:szCs w:val="24"/>
              </w:rPr>
              <w:t>Тело</w:t>
            </w:r>
          </w:p>
        </w:tc>
        <w:tc>
          <w:tcPr>
            <w:tcW w:w="4786" w:type="dxa"/>
          </w:tcPr>
          <w:p w:rsidR="00495CD1" w:rsidRPr="00886A33" w:rsidRDefault="00495CD1" w:rsidP="004074B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A33">
              <w:rPr>
                <w:rFonts w:ascii="Times New Roman" w:hAnsi="Times New Roman"/>
                <w:sz w:val="24"/>
                <w:szCs w:val="24"/>
              </w:rPr>
              <w:t>Вещество</w:t>
            </w:r>
          </w:p>
        </w:tc>
      </w:tr>
      <w:tr w:rsidR="00495CD1" w:rsidRPr="00886A33" w:rsidTr="004074BB">
        <w:tc>
          <w:tcPr>
            <w:tcW w:w="4785" w:type="dxa"/>
          </w:tcPr>
          <w:p w:rsidR="00495CD1" w:rsidRPr="00886A33" w:rsidRDefault="00495CD1" w:rsidP="004074BB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5CD1" w:rsidRPr="00886A33" w:rsidRDefault="00495CD1" w:rsidP="004074BB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CD1" w:rsidRPr="00886A33" w:rsidTr="004074BB">
        <w:tc>
          <w:tcPr>
            <w:tcW w:w="4785" w:type="dxa"/>
          </w:tcPr>
          <w:p w:rsidR="00495CD1" w:rsidRPr="00886A33" w:rsidRDefault="00495CD1" w:rsidP="004074BB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5CD1" w:rsidRPr="00886A33" w:rsidRDefault="00495CD1" w:rsidP="004074BB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CD1" w:rsidRPr="00886A33" w:rsidTr="004074BB">
        <w:tc>
          <w:tcPr>
            <w:tcW w:w="4785" w:type="dxa"/>
          </w:tcPr>
          <w:p w:rsidR="00495CD1" w:rsidRPr="00886A33" w:rsidRDefault="00495CD1" w:rsidP="004074BB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95CD1" w:rsidRPr="00886A33" w:rsidRDefault="00495CD1" w:rsidP="004074BB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5CD1" w:rsidRPr="00886A33" w:rsidRDefault="00495CD1" w:rsidP="00495C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19. Соедини линиями действия людей и соответствующие им результаты:</w:t>
      </w:r>
    </w:p>
    <w:p w:rsidR="00495CD1" w:rsidRPr="00886A33" w:rsidRDefault="00495CD1" w:rsidP="00495CD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06"/>
        <w:gridCol w:w="641"/>
        <w:gridCol w:w="4724"/>
      </w:tblGrid>
      <w:tr w:rsidR="00495CD1" w:rsidRPr="00886A33" w:rsidTr="004074BB">
        <w:tc>
          <w:tcPr>
            <w:tcW w:w="4644" w:type="dxa"/>
          </w:tcPr>
          <w:p w:rsidR="00495CD1" w:rsidRPr="00886A33" w:rsidRDefault="00495CD1" w:rsidP="00407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вырубка лесов ради древесины</w:t>
            </w:r>
          </w:p>
        </w:tc>
        <w:tc>
          <w:tcPr>
            <w:tcW w:w="709" w:type="dxa"/>
            <w:vMerge w:val="restart"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загрязнение воздуха;</w:t>
            </w:r>
          </w:p>
        </w:tc>
      </w:tr>
      <w:tr w:rsidR="00495CD1" w:rsidRPr="00886A33" w:rsidTr="004074BB">
        <w:tc>
          <w:tcPr>
            <w:tcW w:w="4644" w:type="dxa"/>
          </w:tcPr>
          <w:p w:rsidR="00495CD1" w:rsidRPr="00886A33" w:rsidRDefault="00495CD1" w:rsidP="00407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истребление животных ради меха</w:t>
            </w:r>
          </w:p>
        </w:tc>
        <w:tc>
          <w:tcPr>
            <w:tcW w:w="709" w:type="dxa"/>
            <w:vMerge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загрязнение водоёмов;</w:t>
            </w:r>
          </w:p>
        </w:tc>
      </w:tr>
      <w:tr w:rsidR="00495CD1" w:rsidRPr="00886A33" w:rsidTr="004074BB">
        <w:tc>
          <w:tcPr>
            <w:tcW w:w="4644" w:type="dxa"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слив сточных вод</w:t>
            </w:r>
          </w:p>
        </w:tc>
        <w:tc>
          <w:tcPr>
            <w:tcW w:w="709" w:type="dxa"/>
            <w:vMerge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5CD1" w:rsidRPr="00886A33" w:rsidRDefault="00495CD1" w:rsidP="004074B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исчезновение некоторых видов животных;</w:t>
            </w:r>
          </w:p>
        </w:tc>
      </w:tr>
      <w:tr w:rsidR="00495CD1" w:rsidRPr="00886A33" w:rsidTr="004074BB">
        <w:tc>
          <w:tcPr>
            <w:tcW w:w="4644" w:type="dxa"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выбросы дыма от заводов и фабрик</w:t>
            </w:r>
          </w:p>
        </w:tc>
        <w:tc>
          <w:tcPr>
            <w:tcW w:w="709" w:type="dxa"/>
            <w:vMerge/>
          </w:tcPr>
          <w:p w:rsidR="00495CD1" w:rsidRPr="00886A33" w:rsidRDefault="00495CD1" w:rsidP="0040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5CD1" w:rsidRPr="00886A33" w:rsidRDefault="00495CD1" w:rsidP="00407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A33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лесов.</w:t>
            </w:r>
          </w:p>
        </w:tc>
      </w:tr>
    </w:tbl>
    <w:p w:rsidR="00495CD1" w:rsidRPr="00886A33" w:rsidRDefault="00495CD1" w:rsidP="00495C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bCs/>
          <w:sz w:val="24"/>
          <w:szCs w:val="24"/>
        </w:rPr>
        <w:t xml:space="preserve">20*.  </w:t>
      </w:r>
      <w:r w:rsidRPr="00886A33">
        <w:rPr>
          <w:rFonts w:ascii="Times New Roman" w:hAnsi="Times New Roman" w:cs="Times New Roman"/>
          <w:b/>
          <w:sz w:val="24"/>
          <w:szCs w:val="24"/>
        </w:rPr>
        <w:t>Напиши название  одного из  городов Золотого кольца России. Напиши одну достопримечательность этого города.</w:t>
      </w:r>
    </w:p>
    <w:p w:rsidR="00495CD1" w:rsidRPr="00886A33" w:rsidRDefault="00495CD1" w:rsidP="00495CD1">
      <w:pPr>
        <w:rPr>
          <w:rFonts w:ascii="Times New Roman" w:hAnsi="Times New Roman" w:cs="Times New Roman"/>
          <w:b/>
          <w:sz w:val="24"/>
          <w:szCs w:val="24"/>
        </w:rPr>
      </w:pPr>
      <w:r w:rsidRPr="00886A3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</w:t>
      </w:r>
    </w:p>
    <w:p w:rsidR="0066380C" w:rsidRPr="00886A33" w:rsidRDefault="0066380C" w:rsidP="0066380C">
      <w:pPr>
        <w:rPr>
          <w:rFonts w:ascii="Times New Roman" w:hAnsi="Times New Roman" w:cs="Times New Roman"/>
          <w:sz w:val="24"/>
          <w:szCs w:val="24"/>
        </w:rPr>
      </w:pPr>
    </w:p>
    <w:sectPr w:rsidR="0066380C" w:rsidRPr="00886A33" w:rsidSect="008444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B5E" w:rsidRDefault="00254B5E" w:rsidP="00D9617E">
      <w:pPr>
        <w:spacing w:after="0" w:line="240" w:lineRule="auto"/>
      </w:pPr>
      <w:r>
        <w:separator/>
      </w:r>
    </w:p>
  </w:endnote>
  <w:endnote w:type="continuationSeparator" w:id="0">
    <w:p w:rsidR="00254B5E" w:rsidRDefault="00254B5E" w:rsidP="00D96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B5E" w:rsidRDefault="00254B5E" w:rsidP="00D9617E">
      <w:pPr>
        <w:spacing w:after="0" w:line="240" w:lineRule="auto"/>
      </w:pPr>
      <w:r>
        <w:separator/>
      </w:r>
    </w:p>
  </w:footnote>
  <w:footnote w:type="continuationSeparator" w:id="0">
    <w:p w:rsidR="00254B5E" w:rsidRDefault="00254B5E" w:rsidP="00D961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2713A7"/>
    <w:multiLevelType w:val="hybridMultilevel"/>
    <w:tmpl w:val="9F90CCFC"/>
    <w:lvl w:ilvl="0" w:tplc="8E76DB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00975FF7"/>
    <w:multiLevelType w:val="hybridMultilevel"/>
    <w:tmpl w:val="C2FA9DDE"/>
    <w:lvl w:ilvl="0" w:tplc="FF7612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056A5772"/>
    <w:multiLevelType w:val="hybridMultilevel"/>
    <w:tmpl w:val="2DCE7F2A"/>
    <w:lvl w:ilvl="0" w:tplc="B9D817D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060066B5"/>
    <w:multiLevelType w:val="hybridMultilevel"/>
    <w:tmpl w:val="FBF825D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150588"/>
    <w:multiLevelType w:val="hybridMultilevel"/>
    <w:tmpl w:val="24148282"/>
    <w:lvl w:ilvl="0" w:tplc="78E8EB30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 w15:restartNumberingAfterBreak="0">
    <w:nsid w:val="0D2A237A"/>
    <w:multiLevelType w:val="hybridMultilevel"/>
    <w:tmpl w:val="F6129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AE0D36"/>
    <w:multiLevelType w:val="hybridMultilevel"/>
    <w:tmpl w:val="2506D242"/>
    <w:lvl w:ilvl="0" w:tplc="275A112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0E312EED"/>
    <w:multiLevelType w:val="hybridMultilevel"/>
    <w:tmpl w:val="76F29B34"/>
    <w:lvl w:ilvl="0" w:tplc="B72487E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F8232D4"/>
    <w:multiLevelType w:val="hybridMultilevel"/>
    <w:tmpl w:val="8E7CA35A"/>
    <w:lvl w:ilvl="0" w:tplc="DD0E179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124B0D39"/>
    <w:multiLevelType w:val="hybridMultilevel"/>
    <w:tmpl w:val="7DAA5D42"/>
    <w:lvl w:ilvl="0" w:tplc="5030CA8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 w15:restartNumberingAfterBreak="0">
    <w:nsid w:val="13106FD3"/>
    <w:multiLevelType w:val="hybridMultilevel"/>
    <w:tmpl w:val="137E3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E5841"/>
    <w:multiLevelType w:val="hybridMultilevel"/>
    <w:tmpl w:val="4FAE2D2E"/>
    <w:lvl w:ilvl="0" w:tplc="2F94B09E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 w15:restartNumberingAfterBreak="0">
    <w:nsid w:val="146B0DA1"/>
    <w:multiLevelType w:val="hybridMultilevel"/>
    <w:tmpl w:val="74D695AA"/>
    <w:lvl w:ilvl="0" w:tplc="CE1231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14C33373"/>
    <w:multiLevelType w:val="hybridMultilevel"/>
    <w:tmpl w:val="50148106"/>
    <w:lvl w:ilvl="0" w:tplc="A1EEB20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5" w15:restartNumberingAfterBreak="0">
    <w:nsid w:val="15E93FE2"/>
    <w:multiLevelType w:val="hybridMultilevel"/>
    <w:tmpl w:val="2C6A5FC2"/>
    <w:lvl w:ilvl="0" w:tplc="645EC864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6" w15:restartNumberingAfterBreak="0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017CDF"/>
    <w:multiLevelType w:val="hybridMultilevel"/>
    <w:tmpl w:val="8286E4D8"/>
    <w:lvl w:ilvl="0" w:tplc="9BA48B04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 w15:restartNumberingAfterBreak="0">
    <w:nsid w:val="239D7E5E"/>
    <w:multiLevelType w:val="hybridMultilevel"/>
    <w:tmpl w:val="230C0122"/>
    <w:lvl w:ilvl="0" w:tplc="497C927C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0" w15:restartNumberingAfterBreak="0">
    <w:nsid w:val="25F974B9"/>
    <w:multiLevelType w:val="hybridMultilevel"/>
    <w:tmpl w:val="45D432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F33AF"/>
    <w:multiLevelType w:val="hybridMultilevel"/>
    <w:tmpl w:val="6E4CC5AA"/>
    <w:lvl w:ilvl="0" w:tplc="D88C119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3" w15:restartNumberingAfterBreak="0">
    <w:nsid w:val="2D5E3765"/>
    <w:multiLevelType w:val="hybridMultilevel"/>
    <w:tmpl w:val="C574B058"/>
    <w:lvl w:ilvl="0" w:tplc="81529D3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4" w15:restartNumberingAfterBreak="0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1723AB"/>
    <w:multiLevelType w:val="hybridMultilevel"/>
    <w:tmpl w:val="58C4BE2E"/>
    <w:lvl w:ilvl="0" w:tplc="540261EE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6" w15:restartNumberingAfterBreak="0">
    <w:nsid w:val="34432447"/>
    <w:multiLevelType w:val="hybridMultilevel"/>
    <w:tmpl w:val="718CA57A"/>
    <w:lvl w:ilvl="0" w:tplc="C82CFD3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7" w15:restartNumberingAfterBreak="0">
    <w:nsid w:val="37655244"/>
    <w:multiLevelType w:val="hybridMultilevel"/>
    <w:tmpl w:val="B1DE032C"/>
    <w:lvl w:ilvl="0" w:tplc="12F24962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8" w15:restartNumberingAfterBreak="0">
    <w:nsid w:val="3CEA2C29"/>
    <w:multiLevelType w:val="hybridMultilevel"/>
    <w:tmpl w:val="67BAA8E4"/>
    <w:lvl w:ilvl="0" w:tplc="E06AE22A">
      <w:start w:val="1"/>
      <w:numFmt w:val="decimal"/>
      <w:lvlText w:val="%1)"/>
      <w:lvlJc w:val="left"/>
      <w:pPr>
        <w:ind w:left="645" w:hanging="4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abstractNum w:abstractNumId="39" w15:restartNumberingAfterBreak="0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92B86"/>
    <w:multiLevelType w:val="hybridMultilevel"/>
    <w:tmpl w:val="51A6E680"/>
    <w:lvl w:ilvl="0" w:tplc="57D053AC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1" w15:restartNumberingAfterBreak="0">
    <w:nsid w:val="42FE3BC1"/>
    <w:multiLevelType w:val="hybridMultilevel"/>
    <w:tmpl w:val="3A52E7D2"/>
    <w:lvl w:ilvl="0" w:tplc="B352E74E">
      <w:start w:val="1"/>
      <w:numFmt w:val="decimal"/>
      <w:lvlText w:val="%1)"/>
      <w:lvlJc w:val="left"/>
      <w:pPr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43C070BF"/>
    <w:multiLevelType w:val="hybridMultilevel"/>
    <w:tmpl w:val="61FC70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2C2E56"/>
    <w:multiLevelType w:val="hybridMultilevel"/>
    <w:tmpl w:val="75942E4C"/>
    <w:lvl w:ilvl="0" w:tplc="E4343A56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5" w15:restartNumberingAfterBreak="0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B5D7302"/>
    <w:multiLevelType w:val="multilevel"/>
    <w:tmpl w:val="BD8C4A2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B8C0DE2"/>
    <w:multiLevelType w:val="hybridMultilevel"/>
    <w:tmpl w:val="EBE8A9BC"/>
    <w:lvl w:ilvl="0" w:tplc="B74C720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9" w15:restartNumberingAfterBreak="0">
    <w:nsid w:val="4BED7BAB"/>
    <w:multiLevelType w:val="hybridMultilevel"/>
    <w:tmpl w:val="13483874"/>
    <w:lvl w:ilvl="0" w:tplc="C7965256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0" w15:restartNumberingAfterBreak="0">
    <w:nsid w:val="4EB668FE"/>
    <w:multiLevelType w:val="hybridMultilevel"/>
    <w:tmpl w:val="EE1C6E76"/>
    <w:lvl w:ilvl="0" w:tplc="96A84C42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1" w15:restartNumberingAfterBreak="0">
    <w:nsid w:val="50A34CC6"/>
    <w:multiLevelType w:val="hybridMultilevel"/>
    <w:tmpl w:val="783C1564"/>
    <w:lvl w:ilvl="0" w:tplc="2AEE535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2" w15:restartNumberingAfterBreak="0">
    <w:nsid w:val="54BC7AB0"/>
    <w:multiLevelType w:val="hybridMultilevel"/>
    <w:tmpl w:val="6860BA30"/>
    <w:lvl w:ilvl="0" w:tplc="A9E42FFE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3" w15:restartNumberingAfterBreak="0">
    <w:nsid w:val="562B7A51"/>
    <w:multiLevelType w:val="hybridMultilevel"/>
    <w:tmpl w:val="355A0DD8"/>
    <w:lvl w:ilvl="0" w:tplc="3118EAE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4" w15:restartNumberingAfterBreak="0">
    <w:nsid w:val="58A15DA1"/>
    <w:multiLevelType w:val="hybridMultilevel"/>
    <w:tmpl w:val="64021BDA"/>
    <w:lvl w:ilvl="0" w:tplc="C17434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9765FCD"/>
    <w:multiLevelType w:val="hybridMultilevel"/>
    <w:tmpl w:val="5224C326"/>
    <w:lvl w:ilvl="0" w:tplc="D63E893C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6" w15:restartNumberingAfterBreak="0">
    <w:nsid w:val="597B1557"/>
    <w:multiLevelType w:val="hybridMultilevel"/>
    <w:tmpl w:val="A39E952A"/>
    <w:lvl w:ilvl="0" w:tplc="D728B19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7" w15:restartNumberingAfterBreak="0">
    <w:nsid w:val="5D926324"/>
    <w:multiLevelType w:val="hybridMultilevel"/>
    <w:tmpl w:val="EF96F84C"/>
    <w:lvl w:ilvl="0" w:tplc="8632D2D0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8" w15:restartNumberingAfterBreak="0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D503CE"/>
    <w:multiLevelType w:val="hybridMultilevel"/>
    <w:tmpl w:val="1068E960"/>
    <w:lvl w:ilvl="0" w:tplc="18A0FA12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69E53AFA"/>
    <w:multiLevelType w:val="hybridMultilevel"/>
    <w:tmpl w:val="F27AD5CA"/>
    <w:lvl w:ilvl="0" w:tplc="0C324E94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2" w15:restartNumberingAfterBreak="0">
    <w:nsid w:val="6CD02D20"/>
    <w:multiLevelType w:val="hybridMultilevel"/>
    <w:tmpl w:val="408C8896"/>
    <w:lvl w:ilvl="0" w:tplc="BD4C7BF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3" w15:restartNumberingAfterBreak="0">
    <w:nsid w:val="6CD336B0"/>
    <w:multiLevelType w:val="hybridMultilevel"/>
    <w:tmpl w:val="F816E832"/>
    <w:lvl w:ilvl="0" w:tplc="96A6D09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4" w15:restartNumberingAfterBreak="0">
    <w:nsid w:val="6E8E11BB"/>
    <w:multiLevelType w:val="hybridMultilevel"/>
    <w:tmpl w:val="099294D0"/>
    <w:lvl w:ilvl="0" w:tplc="C82E4A9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5" w15:restartNumberingAfterBreak="0">
    <w:nsid w:val="711B7B9F"/>
    <w:multiLevelType w:val="hybridMultilevel"/>
    <w:tmpl w:val="34F60C3E"/>
    <w:lvl w:ilvl="0" w:tplc="3476183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6" w15:restartNumberingAfterBreak="0">
    <w:nsid w:val="715B6D4F"/>
    <w:multiLevelType w:val="hybridMultilevel"/>
    <w:tmpl w:val="9D3C9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5186872"/>
    <w:multiLevelType w:val="hybridMultilevel"/>
    <w:tmpl w:val="236EBBDC"/>
    <w:lvl w:ilvl="0" w:tplc="96BC1D52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8" w15:restartNumberingAfterBreak="0">
    <w:nsid w:val="76A26CA3"/>
    <w:multiLevelType w:val="hybridMultilevel"/>
    <w:tmpl w:val="D0C468BC"/>
    <w:lvl w:ilvl="0" w:tplc="3E24447C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9" w15:restartNumberingAfterBreak="0">
    <w:nsid w:val="779604A7"/>
    <w:multiLevelType w:val="hybridMultilevel"/>
    <w:tmpl w:val="65E0ADFA"/>
    <w:lvl w:ilvl="0" w:tplc="33E410C2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0" w15:restartNumberingAfterBreak="0">
    <w:nsid w:val="788E4481"/>
    <w:multiLevelType w:val="hybridMultilevel"/>
    <w:tmpl w:val="10527660"/>
    <w:lvl w:ilvl="0" w:tplc="AD16B63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1" w15:restartNumberingAfterBreak="0">
    <w:nsid w:val="790809A2"/>
    <w:multiLevelType w:val="hybridMultilevel"/>
    <w:tmpl w:val="F26A7488"/>
    <w:lvl w:ilvl="0" w:tplc="B878616C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2" w15:restartNumberingAfterBreak="0">
    <w:nsid w:val="79947B28"/>
    <w:multiLevelType w:val="hybridMultilevel"/>
    <w:tmpl w:val="B4521A88"/>
    <w:lvl w:ilvl="0" w:tplc="DD0A5F20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3" w15:restartNumberingAfterBreak="0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71"/>
  </w:num>
  <w:num w:numId="4">
    <w:abstractNumId w:val="35"/>
  </w:num>
  <w:num w:numId="5">
    <w:abstractNumId w:val="52"/>
  </w:num>
  <w:num w:numId="6">
    <w:abstractNumId w:val="23"/>
  </w:num>
  <w:num w:numId="7">
    <w:abstractNumId w:val="15"/>
  </w:num>
  <w:num w:numId="8">
    <w:abstractNumId w:val="29"/>
  </w:num>
  <w:num w:numId="9">
    <w:abstractNumId w:val="19"/>
  </w:num>
  <w:num w:numId="10">
    <w:abstractNumId w:val="44"/>
  </w:num>
  <w:num w:numId="11">
    <w:abstractNumId w:val="48"/>
  </w:num>
  <w:num w:numId="12">
    <w:abstractNumId w:val="70"/>
  </w:num>
  <w:num w:numId="13">
    <w:abstractNumId w:val="56"/>
  </w:num>
  <w:num w:numId="14">
    <w:abstractNumId w:val="63"/>
  </w:num>
  <w:num w:numId="15">
    <w:abstractNumId w:val="36"/>
  </w:num>
  <w:num w:numId="16">
    <w:abstractNumId w:val="40"/>
  </w:num>
  <w:num w:numId="17">
    <w:abstractNumId w:val="68"/>
  </w:num>
  <w:num w:numId="18">
    <w:abstractNumId w:val="54"/>
  </w:num>
  <w:num w:numId="19">
    <w:abstractNumId w:val="24"/>
  </w:num>
  <w:num w:numId="20">
    <w:abstractNumId w:val="50"/>
  </w:num>
  <w:num w:numId="21">
    <w:abstractNumId w:val="49"/>
  </w:num>
  <w:num w:numId="22">
    <w:abstractNumId w:val="53"/>
  </w:num>
  <w:num w:numId="23">
    <w:abstractNumId w:val="57"/>
  </w:num>
  <w:num w:numId="24">
    <w:abstractNumId w:val="12"/>
  </w:num>
  <w:num w:numId="25">
    <w:abstractNumId w:val="17"/>
  </w:num>
  <w:num w:numId="26">
    <w:abstractNumId w:val="28"/>
  </w:num>
  <w:num w:numId="27">
    <w:abstractNumId w:val="25"/>
  </w:num>
  <w:num w:numId="28">
    <w:abstractNumId w:val="20"/>
  </w:num>
  <w:num w:numId="29">
    <w:abstractNumId w:val="69"/>
  </w:num>
  <w:num w:numId="30">
    <w:abstractNumId w:val="37"/>
  </w:num>
  <w:num w:numId="31">
    <w:abstractNumId w:val="60"/>
  </w:num>
  <w:num w:numId="32">
    <w:abstractNumId w:val="55"/>
  </w:num>
  <w:num w:numId="33">
    <w:abstractNumId w:val="38"/>
  </w:num>
  <w:num w:numId="34">
    <w:abstractNumId w:val="21"/>
  </w:num>
  <w:num w:numId="35">
    <w:abstractNumId w:val="16"/>
  </w:num>
  <w:num w:numId="36">
    <w:abstractNumId w:val="41"/>
  </w:num>
  <w:num w:numId="37">
    <w:abstractNumId w:val="64"/>
  </w:num>
  <w:num w:numId="38">
    <w:abstractNumId w:val="61"/>
  </w:num>
  <w:num w:numId="39">
    <w:abstractNumId w:val="67"/>
  </w:num>
  <w:num w:numId="40">
    <w:abstractNumId w:val="51"/>
  </w:num>
  <w:num w:numId="41">
    <w:abstractNumId w:val="65"/>
  </w:num>
  <w:num w:numId="42">
    <w:abstractNumId w:val="62"/>
  </w:num>
  <w:num w:numId="43">
    <w:abstractNumId w:val="32"/>
  </w:num>
  <w:num w:numId="44">
    <w:abstractNumId w:val="18"/>
  </w:num>
  <w:num w:numId="45">
    <w:abstractNumId w:val="22"/>
  </w:num>
  <w:num w:numId="46">
    <w:abstractNumId w:val="33"/>
  </w:num>
  <w:num w:numId="47">
    <w:abstractNumId w:val="72"/>
  </w:num>
  <w:num w:numId="48">
    <w:abstractNumId w:val="0"/>
  </w:num>
  <w:num w:numId="49">
    <w:abstractNumId w:val="1"/>
  </w:num>
  <w:num w:numId="50">
    <w:abstractNumId w:val="2"/>
  </w:num>
  <w:num w:numId="51">
    <w:abstractNumId w:val="3"/>
  </w:num>
  <w:num w:numId="52">
    <w:abstractNumId w:val="4"/>
  </w:num>
  <w:num w:numId="53">
    <w:abstractNumId w:val="5"/>
  </w:num>
  <w:num w:numId="54">
    <w:abstractNumId w:val="6"/>
  </w:num>
  <w:num w:numId="55">
    <w:abstractNumId w:val="7"/>
  </w:num>
  <w:num w:numId="56">
    <w:abstractNumId w:val="8"/>
  </w:num>
  <w:num w:numId="57">
    <w:abstractNumId w:val="9"/>
  </w:num>
  <w:num w:numId="58">
    <w:abstractNumId w:val="10"/>
  </w:num>
  <w:num w:numId="59">
    <w:abstractNumId w:val="59"/>
  </w:num>
  <w:num w:numId="60">
    <w:abstractNumId w:val="45"/>
  </w:num>
  <w:num w:numId="61">
    <w:abstractNumId w:val="31"/>
  </w:num>
  <w:num w:numId="62">
    <w:abstractNumId w:val="14"/>
  </w:num>
  <w:num w:numId="63">
    <w:abstractNumId w:val="26"/>
  </w:num>
  <w:num w:numId="64">
    <w:abstractNumId w:val="39"/>
  </w:num>
  <w:num w:numId="65">
    <w:abstractNumId w:val="43"/>
  </w:num>
  <w:num w:numId="66">
    <w:abstractNumId w:val="73"/>
  </w:num>
  <w:num w:numId="67">
    <w:abstractNumId w:val="34"/>
  </w:num>
  <w:num w:numId="68">
    <w:abstractNumId w:val="66"/>
  </w:num>
  <w:num w:numId="69">
    <w:abstractNumId w:val="27"/>
  </w:num>
  <w:num w:numId="70">
    <w:abstractNumId w:val="46"/>
  </w:num>
  <w:num w:numId="71">
    <w:abstractNumId w:val="58"/>
  </w:num>
  <w:num w:numId="72">
    <w:abstractNumId w:val="42"/>
  </w:num>
  <w:num w:numId="73">
    <w:abstractNumId w:val="30"/>
  </w:num>
  <w:num w:numId="74">
    <w:abstractNumId w:val="4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380C"/>
    <w:rsid w:val="00000055"/>
    <w:rsid w:val="000002DD"/>
    <w:rsid w:val="00000619"/>
    <w:rsid w:val="00000788"/>
    <w:rsid w:val="00001076"/>
    <w:rsid w:val="00001A0A"/>
    <w:rsid w:val="000029A1"/>
    <w:rsid w:val="00002A12"/>
    <w:rsid w:val="00002D94"/>
    <w:rsid w:val="0000373D"/>
    <w:rsid w:val="0000392E"/>
    <w:rsid w:val="00003A23"/>
    <w:rsid w:val="00004619"/>
    <w:rsid w:val="00004D59"/>
    <w:rsid w:val="00004D6A"/>
    <w:rsid w:val="00005236"/>
    <w:rsid w:val="00005A82"/>
    <w:rsid w:val="000061BF"/>
    <w:rsid w:val="00007BE1"/>
    <w:rsid w:val="00007BFC"/>
    <w:rsid w:val="00007FD6"/>
    <w:rsid w:val="0001158E"/>
    <w:rsid w:val="000118EA"/>
    <w:rsid w:val="000125EA"/>
    <w:rsid w:val="0001269C"/>
    <w:rsid w:val="00012FBC"/>
    <w:rsid w:val="00013651"/>
    <w:rsid w:val="00014023"/>
    <w:rsid w:val="000141B8"/>
    <w:rsid w:val="000144E9"/>
    <w:rsid w:val="000146DC"/>
    <w:rsid w:val="000156C0"/>
    <w:rsid w:val="00016161"/>
    <w:rsid w:val="00016DF4"/>
    <w:rsid w:val="00020102"/>
    <w:rsid w:val="00020205"/>
    <w:rsid w:val="00020556"/>
    <w:rsid w:val="0002056B"/>
    <w:rsid w:val="00020B11"/>
    <w:rsid w:val="0002113C"/>
    <w:rsid w:val="0002149A"/>
    <w:rsid w:val="00022173"/>
    <w:rsid w:val="00022624"/>
    <w:rsid w:val="000234E4"/>
    <w:rsid w:val="0002350E"/>
    <w:rsid w:val="00023634"/>
    <w:rsid w:val="000237BC"/>
    <w:rsid w:val="00023A7A"/>
    <w:rsid w:val="00023C46"/>
    <w:rsid w:val="00023F88"/>
    <w:rsid w:val="000241C1"/>
    <w:rsid w:val="000242CF"/>
    <w:rsid w:val="00024F9C"/>
    <w:rsid w:val="0002581B"/>
    <w:rsid w:val="000258FF"/>
    <w:rsid w:val="00025BF4"/>
    <w:rsid w:val="000263D6"/>
    <w:rsid w:val="00026B2B"/>
    <w:rsid w:val="00030895"/>
    <w:rsid w:val="00030C57"/>
    <w:rsid w:val="00030CAE"/>
    <w:rsid w:val="00030D21"/>
    <w:rsid w:val="000310AA"/>
    <w:rsid w:val="000312C1"/>
    <w:rsid w:val="00031357"/>
    <w:rsid w:val="000326D4"/>
    <w:rsid w:val="00033647"/>
    <w:rsid w:val="000341D4"/>
    <w:rsid w:val="0003421E"/>
    <w:rsid w:val="000347D1"/>
    <w:rsid w:val="00035DB5"/>
    <w:rsid w:val="000360C0"/>
    <w:rsid w:val="000365FB"/>
    <w:rsid w:val="000366D7"/>
    <w:rsid w:val="0003686B"/>
    <w:rsid w:val="000375B5"/>
    <w:rsid w:val="000376E0"/>
    <w:rsid w:val="00037E54"/>
    <w:rsid w:val="00040611"/>
    <w:rsid w:val="000408FE"/>
    <w:rsid w:val="000417EB"/>
    <w:rsid w:val="00041B5E"/>
    <w:rsid w:val="00041D47"/>
    <w:rsid w:val="00041E4F"/>
    <w:rsid w:val="00042C8B"/>
    <w:rsid w:val="00043649"/>
    <w:rsid w:val="00044614"/>
    <w:rsid w:val="00045282"/>
    <w:rsid w:val="000461E6"/>
    <w:rsid w:val="0004767C"/>
    <w:rsid w:val="00050147"/>
    <w:rsid w:val="000508D5"/>
    <w:rsid w:val="00050BDA"/>
    <w:rsid w:val="00051058"/>
    <w:rsid w:val="000510BF"/>
    <w:rsid w:val="0005121E"/>
    <w:rsid w:val="00053137"/>
    <w:rsid w:val="0005327D"/>
    <w:rsid w:val="00053A40"/>
    <w:rsid w:val="00054653"/>
    <w:rsid w:val="0005498C"/>
    <w:rsid w:val="00055C0C"/>
    <w:rsid w:val="00056149"/>
    <w:rsid w:val="00056308"/>
    <w:rsid w:val="0005753B"/>
    <w:rsid w:val="00057A53"/>
    <w:rsid w:val="00060130"/>
    <w:rsid w:val="00060179"/>
    <w:rsid w:val="000602A3"/>
    <w:rsid w:val="000604D0"/>
    <w:rsid w:val="0006057F"/>
    <w:rsid w:val="000607B8"/>
    <w:rsid w:val="000609EB"/>
    <w:rsid w:val="00060FE9"/>
    <w:rsid w:val="00061BDE"/>
    <w:rsid w:val="0006221D"/>
    <w:rsid w:val="000637D5"/>
    <w:rsid w:val="00063ECA"/>
    <w:rsid w:val="00064206"/>
    <w:rsid w:val="00064CA3"/>
    <w:rsid w:val="00064FAE"/>
    <w:rsid w:val="00065C11"/>
    <w:rsid w:val="00067568"/>
    <w:rsid w:val="00067971"/>
    <w:rsid w:val="00067AD3"/>
    <w:rsid w:val="00070060"/>
    <w:rsid w:val="00071328"/>
    <w:rsid w:val="0007173F"/>
    <w:rsid w:val="00072866"/>
    <w:rsid w:val="00074011"/>
    <w:rsid w:val="000747B3"/>
    <w:rsid w:val="00075666"/>
    <w:rsid w:val="00075E01"/>
    <w:rsid w:val="0007628C"/>
    <w:rsid w:val="000768E9"/>
    <w:rsid w:val="00077036"/>
    <w:rsid w:val="00077370"/>
    <w:rsid w:val="00077D67"/>
    <w:rsid w:val="000801C9"/>
    <w:rsid w:val="00081D95"/>
    <w:rsid w:val="00081DEA"/>
    <w:rsid w:val="000826FE"/>
    <w:rsid w:val="00082803"/>
    <w:rsid w:val="00082F75"/>
    <w:rsid w:val="0008309C"/>
    <w:rsid w:val="0008330B"/>
    <w:rsid w:val="000856F7"/>
    <w:rsid w:val="00085D64"/>
    <w:rsid w:val="00086DE7"/>
    <w:rsid w:val="0008734F"/>
    <w:rsid w:val="00087430"/>
    <w:rsid w:val="000875AF"/>
    <w:rsid w:val="000876EF"/>
    <w:rsid w:val="00087A4F"/>
    <w:rsid w:val="00087F3A"/>
    <w:rsid w:val="00090821"/>
    <w:rsid w:val="0009125A"/>
    <w:rsid w:val="000915AE"/>
    <w:rsid w:val="000915B2"/>
    <w:rsid w:val="000920EE"/>
    <w:rsid w:val="000922DF"/>
    <w:rsid w:val="00092A53"/>
    <w:rsid w:val="00093960"/>
    <w:rsid w:val="00093BE3"/>
    <w:rsid w:val="00093D8A"/>
    <w:rsid w:val="00093E88"/>
    <w:rsid w:val="00094626"/>
    <w:rsid w:val="00094663"/>
    <w:rsid w:val="00094D8A"/>
    <w:rsid w:val="0009507E"/>
    <w:rsid w:val="00095100"/>
    <w:rsid w:val="00095BE5"/>
    <w:rsid w:val="00096578"/>
    <w:rsid w:val="00096BDD"/>
    <w:rsid w:val="00096C25"/>
    <w:rsid w:val="000970DB"/>
    <w:rsid w:val="000970F4"/>
    <w:rsid w:val="0009734E"/>
    <w:rsid w:val="00097614"/>
    <w:rsid w:val="000978BF"/>
    <w:rsid w:val="00097B77"/>
    <w:rsid w:val="000A08A6"/>
    <w:rsid w:val="000A0B77"/>
    <w:rsid w:val="000A0CCC"/>
    <w:rsid w:val="000A1216"/>
    <w:rsid w:val="000A1802"/>
    <w:rsid w:val="000A243D"/>
    <w:rsid w:val="000A2D24"/>
    <w:rsid w:val="000A4616"/>
    <w:rsid w:val="000A4916"/>
    <w:rsid w:val="000A4C51"/>
    <w:rsid w:val="000A4E8B"/>
    <w:rsid w:val="000A574C"/>
    <w:rsid w:val="000A6070"/>
    <w:rsid w:val="000A6155"/>
    <w:rsid w:val="000A677F"/>
    <w:rsid w:val="000A727B"/>
    <w:rsid w:val="000A7EB6"/>
    <w:rsid w:val="000B0240"/>
    <w:rsid w:val="000B072F"/>
    <w:rsid w:val="000B0910"/>
    <w:rsid w:val="000B1138"/>
    <w:rsid w:val="000B1BCB"/>
    <w:rsid w:val="000B2364"/>
    <w:rsid w:val="000B23D8"/>
    <w:rsid w:val="000B292B"/>
    <w:rsid w:val="000B2BB7"/>
    <w:rsid w:val="000B44E6"/>
    <w:rsid w:val="000B4894"/>
    <w:rsid w:val="000B4DA2"/>
    <w:rsid w:val="000B4F77"/>
    <w:rsid w:val="000B58F7"/>
    <w:rsid w:val="000B5C7F"/>
    <w:rsid w:val="000B5F62"/>
    <w:rsid w:val="000B6A25"/>
    <w:rsid w:val="000B7561"/>
    <w:rsid w:val="000B7D61"/>
    <w:rsid w:val="000B7DBD"/>
    <w:rsid w:val="000C0188"/>
    <w:rsid w:val="000C0475"/>
    <w:rsid w:val="000C053C"/>
    <w:rsid w:val="000C181D"/>
    <w:rsid w:val="000C1984"/>
    <w:rsid w:val="000C3385"/>
    <w:rsid w:val="000C3667"/>
    <w:rsid w:val="000C39E6"/>
    <w:rsid w:val="000C42ED"/>
    <w:rsid w:val="000C4429"/>
    <w:rsid w:val="000C4912"/>
    <w:rsid w:val="000C4B78"/>
    <w:rsid w:val="000C4FF6"/>
    <w:rsid w:val="000C5249"/>
    <w:rsid w:val="000C62F4"/>
    <w:rsid w:val="000C6D64"/>
    <w:rsid w:val="000C6E6F"/>
    <w:rsid w:val="000C70FA"/>
    <w:rsid w:val="000C7E28"/>
    <w:rsid w:val="000D010B"/>
    <w:rsid w:val="000D055A"/>
    <w:rsid w:val="000D0BDA"/>
    <w:rsid w:val="000D0CE7"/>
    <w:rsid w:val="000D11DA"/>
    <w:rsid w:val="000D1D63"/>
    <w:rsid w:val="000D2DBD"/>
    <w:rsid w:val="000D32FA"/>
    <w:rsid w:val="000D35B4"/>
    <w:rsid w:val="000D3E50"/>
    <w:rsid w:val="000D3E55"/>
    <w:rsid w:val="000D3EF0"/>
    <w:rsid w:val="000D403D"/>
    <w:rsid w:val="000D4AC3"/>
    <w:rsid w:val="000D5317"/>
    <w:rsid w:val="000D59E3"/>
    <w:rsid w:val="000D644B"/>
    <w:rsid w:val="000D6B36"/>
    <w:rsid w:val="000D709E"/>
    <w:rsid w:val="000D70B1"/>
    <w:rsid w:val="000D780F"/>
    <w:rsid w:val="000E01B6"/>
    <w:rsid w:val="000E0D49"/>
    <w:rsid w:val="000E1CE1"/>
    <w:rsid w:val="000E1D66"/>
    <w:rsid w:val="000E1E77"/>
    <w:rsid w:val="000E1F48"/>
    <w:rsid w:val="000E2271"/>
    <w:rsid w:val="000E2E84"/>
    <w:rsid w:val="000E3105"/>
    <w:rsid w:val="000E386D"/>
    <w:rsid w:val="000E392D"/>
    <w:rsid w:val="000E4191"/>
    <w:rsid w:val="000E45E6"/>
    <w:rsid w:val="000E4EBC"/>
    <w:rsid w:val="000E64C4"/>
    <w:rsid w:val="000E709B"/>
    <w:rsid w:val="000E7813"/>
    <w:rsid w:val="000E7878"/>
    <w:rsid w:val="000F06D9"/>
    <w:rsid w:val="000F0907"/>
    <w:rsid w:val="000F0A4E"/>
    <w:rsid w:val="000F1038"/>
    <w:rsid w:val="000F1128"/>
    <w:rsid w:val="000F14C2"/>
    <w:rsid w:val="000F1765"/>
    <w:rsid w:val="000F20E2"/>
    <w:rsid w:val="000F25B3"/>
    <w:rsid w:val="000F2680"/>
    <w:rsid w:val="000F2F7F"/>
    <w:rsid w:val="000F37B0"/>
    <w:rsid w:val="000F47ED"/>
    <w:rsid w:val="000F4969"/>
    <w:rsid w:val="000F4CB5"/>
    <w:rsid w:val="000F5245"/>
    <w:rsid w:val="000F5A17"/>
    <w:rsid w:val="000F5DB4"/>
    <w:rsid w:val="000F6073"/>
    <w:rsid w:val="000F60E5"/>
    <w:rsid w:val="000F718D"/>
    <w:rsid w:val="000F734C"/>
    <w:rsid w:val="000F7405"/>
    <w:rsid w:val="000F7F7B"/>
    <w:rsid w:val="000F7FF8"/>
    <w:rsid w:val="00100636"/>
    <w:rsid w:val="00100B61"/>
    <w:rsid w:val="001019FD"/>
    <w:rsid w:val="00101C5C"/>
    <w:rsid w:val="00101E70"/>
    <w:rsid w:val="0010220C"/>
    <w:rsid w:val="0010251F"/>
    <w:rsid w:val="0010372D"/>
    <w:rsid w:val="001044D2"/>
    <w:rsid w:val="00104AA2"/>
    <w:rsid w:val="00104C1C"/>
    <w:rsid w:val="001051C7"/>
    <w:rsid w:val="0010558D"/>
    <w:rsid w:val="00105B05"/>
    <w:rsid w:val="00105B36"/>
    <w:rsid w:val="00105CD7"/>
    <w:rsid w:val="00106398"/>
    <w:rsid w:val="00106595"/>
    <w:rsid w:val="00106607"/>
    <w:rsid w:val="0010660A"/>
    <w:rsid w:val="00106E24"/>
    <w:rsid w:val="0010721F"/>
    <w:rsid w:val="001073B1"/>
    <w:rsid w:val="00107FD4"/>
    <w:rsid w:val="0011087B"/>
    <w:rsid w:val="00111123"/>
    <w:rsid w:val="0011161A"/>
    <w:rsid w:val="00111DA0"/>
    <w:rsid w:val="00112221"/>
    <w:rsid w:val="00112AB6"/>
    <w:rsid w:val="00113956"/>
    <w:rsid w:val="00113ABE"/>
    <w:rsid w:val="00113F98"/>
    <w:rsid w:val="0011405E"/>
    <w:rsid w:val="001143C5"/>
    <w:rsid w:val="0011462A"/>
    <w:rsid w:val="00115E6B"/>
    <w:rsid w:val="00116EC5"/>
    <w:rsid w:val="001172F3"/>
    <w:rsid w:val="0011731E"/>
    <w:rsid w:val="001176E8"/>
    <w:rsid w:val="00117CE2"/>
    <w:rsid w:val="001202B8"/>
    <w:rsid w:val="001205DD"/>
    <w:rsid w:val="00121890"/>
    <w:rsid w:val="001233CA"/>
    <w:rsid w:val="00123ACF"/>
    <w:rsid w:val="00123B53"/>
    <w:rsid w:val="001250D6"/>
    <w:rsid w:val="00125ACA"/>
    <w:rsid w:val="0012630D"/>
    <w:rsid w:val="00126904"/>
    <w:rsid w:val="00126E9D"/>
    <w:rsid w:val="00130403"/>
    <w:rsid w:val="00130936"/>
    <w:rsid w:val="0013100F"/>
    <w:rsid w:val="00131420"/>
    <w:rsid w:val="001314C2"/>
    <w:rsid w:val="001316AC"/>
    <w:rsid w:val="00131C17"/>
    <w:rsid w:val="00131CAE"/>
    <w:rsid w:val="00131E31"/>
    <w:rsid w:val="0013264B"/>
    <w:rsid w:val="00132FF9"/>
    <w:rsid w:val="0013335C"/>
    <w:rsid w:val="0013335E"/>
    <w:rsid w:val="00134482"/>
    <w:rsid w:val="0013487B"/>
    <w:rsid w:val="001348D9"/>
    <w:rsid w:val="0013574E"/>
    <w:rsid w:val="00136B9C"/>
    <w:rsid w:val="00137F66"/>
    <w:rsid w:val="00140ED3"/>
    <w:rsid w:val="00140FEF"/>
    <w:rsid w:val="00141C17"/>
    <w:rsid w:val="0014238F"/>
    <w:rsid w:val="00143933"/>
    <w:rsid w:val="00143C32"/>
    <w:rsid w:val="00144362"/>
    <w:rsid w:val="001443DC"/>
    <w:rsid w:val="00144D47"/>
    <w:rsid w:val="00145789"/>
    <w:rsid w:val="0014688E"/>
    <w:rsid w:val="00146AD9"/>
    <w:rsid w:val="00146D0B"/>
    <w:rsid w:val="00146D6C"/>
    <w:rsid w:val="00147357"/>
    <w:rsid w:val="00150011"/>
    <w:rsid w:val="0015034B"/>
    <w:rsid w:val="00150970"/>
    <w:rsid w:val="00150B1D"/>
    <w:rsid w:val="0015155D"/>
    <w:rsid w:val="00151650"/>
    <w:rsid w:val="00151761"/>
    <w:rsid w:val="00151FCA"/>
    <w:rsid w:val="00152689"/>
    <w:rsid w:val="00152836"/>
    <w:rsid w:val="00153138"/>
    <w:rsid w:val="00153D71"/>
    <w:rsid w:val="0015514F"/>
    <w:rsid w:val="00155C49"/>
    <w:rsid w:val="00155D40"/>
    <w:rsid w:val="001612A4"/>
    <w:rsid w:val="001617B5"/>
    <w:rsid w:val="001617EE"/>
    <w:rsid w:val="00161E3A"/>
    <w:rsid w:val="00162713"/>
    <w:rsid w:val="00162E03"/>
    <w:rsid w:val="0016320C"/>
    <w:rsid w:val="00163634"/>
    <w:rsid w:val="00164664"/>
    <w:rsid w:val="00165BA6"/>
    <w:rsid w:val="00165FF5"/>
    <w:rsid w:val="0016682E"/>
    <w:rsid w:val="0016739A"/>
    <w:rsid w:val="001678E8"/>
    <w:rsid w:val="00167BDB"/>
    <w:rsid w:val="0017092B"/>
    <w:rsid w:val="00170B94"/>
    <w:rsid w:val="001712BA"/>
    <w:rsid w:val="00172AE5"/>
    <w:rsid w:val="0017486A"/>
    <w:rsid w:val="001748A8"/>
    <w:rsid w:val="00174B38"/>
    <w:rsid w:val="00174D40"/>
    <w:rsid w:val="0017515B"/>
    <w:rsid w:val="001754AE"/>
    <w:rsid w:val="00175500"/>
    <w:rsid w:val="001757E2"/>
    <w:rsid w:val="00175C56"/>
    <w:rsid w:val="00175ED0"/>
    <w:rsid w:val="00176ABD"/>
    <w:rsid w:val="00177C6C"/>
    <w:rsid w:val="001800FF"/>
    <w:rsid w:val="00181291"/>
    <w:rsid w:val="00181447"/>
    <w:rsid w:val="001814B5"/>
    <w:rsid w:val="00181568"/>
    <w:rsid w:val="00181B37"/>
    <w:rsid w:val="0018253D"/>
    <w:rsid w:val="00182A5C"/>
    <w:rsid w:val="00182BF6"/>
    <w:rsid w:val="0018349D"/>
    <w:rsid w:val="00183F09"/>
    <w:rsid w:val="00184476"/>
    <w:rsid w:val="00184B81"/>
    <w:rsid w:val="00184DAB"/>
    <w:rsid w:val="0018519D"/>
    <w:rsid w:val="00185998"/>
    <w:rsid w:val="00190A1E"/>
    <w:rsid w:val="00190D2F"/>
    <w:rsid w:val="001914BD"/>
    <w:rsid w:val="00191691"/>
    <w:rsid w:val="001916BE"/>
    <w:rsid w:val="00191850"/>
    <w:rsid w:val="0019194C"/>
    <w:rsid w:val="00191DA7"/>
    <w:rsid w:val="00191DBB"/>
    <w:rsid w:val="00193135"/>
    <w:rsid w:val="001933B2"/>
    <w:rsid w:val="001936B9"/>
    <w:rsid w:val="0019393C"/>
    <w:rsid w:val="00193ACA"/>
    <w:rsid w:val="00193BB2"/>
    <w:rsid w:val="00193D31"/>
    <w:rsid w:val="001943DE"/>
    <w:rsid w:val="001949D7"/>
    <w:rsid w:val="001952D5"/>
    <w:rsid w:val="00195444"/>
    <w:rsid w:val="001956E4"/>
    <w:rsid w:val="001960C3"/>
    <w:rsid w:val="0019628E"/>
    <w:rsid w:val="00196EB1"/>
    <w:rsid w:val="0019743E"/>
    <w:rsid w:val="00197995"/>
    <w:rsid w:val="001A038F"/>
    <w:rsid w:val="001A129D"/>
    <w:rsid w:val="001A162F"/>
    <w:rsid w:val="001A16AC"/>
    <w:rsid w:val="001A19FD"/>
    <w:rsid w:val="001A1B0C"/>
    <w:rsid w:val="001A1BE4"/>
    <w:rsid w:val="001A352C"/>
    <w:rsid w:val="001A37FF"/>
    <w:rsid w:val="001A3918"/>
    <w:rsid w:val="001A3AD5"/>
    <w:rsid w:val="001A3B34"/>
    <w:rsid w:val="001A5401"/>
    <w:rsid w:val="001A5593"/>
    <w:rsid w:val="001A604E"/>
    <w:rsid w:val="001A606D"/>
    <w:rsid w:val="001A65FD"/>
    <w:rsid w:val="001A6BF8"/>
    <w:rsid w:val="001B146F"/>
    <w:rsid w:val="001B33BF"/>
    <w:rsid w:val="001B3BC1"/>
    <w:rsid w:val="001B3E89"/>
    <w:rsid w:val="001B3FFA"/>
    <w:rsid w:val="001B464E"/>
    <w:rsid w:val="001B4746"/>
    <w:rsid w:val="001B4B17"/>
    <w:rsid w:val="001B4C37"/>
    <w:rsid w:val="001B5161"/>
    <w:rsid w:val="001B55B7"/>
    <w:rsid w:val="001B673C"/>
    <w:rsid w:val="001B6EEA"/>
    <w:rsid w:val="001B71BE"/>
    <w:rsid w:val="001B7F25"/>
    <w:rsid w:val="001C01F4"/>
    <w:rsid w:val="001C084E"/>
    <w:rsid w:val="001C09E9"/>
    <w:rsid w:val="001C0A50"/>
    <w:rsid w:val="001C0D30"/>
    <w:rsid w:val="001C1159"/>
    <w:rsid w:val="001C1795"/>
    <w:rsid w:val="001C2531"/>
    <w:rsid w:val="001C286A"/>
    <w:rsid w:val="001C29FA"/>
    <w:rsid w:val="001C316D"/>
    <w:rsid w:val="001C353F"/>
    <w:rsid w:val="001C3C44"/>
    <w:rsid w:val="001C3F2F"/>
    <w:rsid w:val="001C64E3"/>
    <w:rsid w:val="001C6CDC"/>
    <w:rsid w:val="001C797E"/>
    <w:rsid w:val="001C7A83"/>
    <w:rsid w:val="001C7BC9"/>
    <w:rsid w:val="001D00F7"/>
    <w:rsid w:val="001D0886"/>
    <w:rsid w:val="001D0CAC"/>
    <w:rsid w:val="001D0D76"/>
    <w:rsid w:val="001D0E4F"/>
    <w:rsid w:val="001D10EF"/>
    <w:rsid w:val="001D1ECE"/>
    <w:rsid w:val="001D29BA"/>
    <w:rsid w:val="001D304B"/>
    <w:rsid w:val="001D3305"/>
    <w:rsid w:val="001D3846"/>
    <w:rsid w:val="001D411F"/>
    <w:rsid w:val="001D428F"/>
    <w:rsid w:val="001D4DFC"/>
    <w:rsid w:val="001D5351"/>
    <w:rsid w:val="001D5717"/>
    <w:rsid w:val="001D6537"/>
    <w:rsid w:val="001D6B1E"/>
    <w:rsid w:val="001D6C05"/>
    <w:rsid w:val="001D7479"/>
    <w:rsid w:val="001D7584"/>
    <w:rsid w:val="001D7D2D"/>
    <w:rsid w:val="001D7F1E"/>
    <w:rsid w:val="001E0B6E"/>
    <w:rsid w:val="001E127E"/>
    <w:rsid w:val="001E209E"/>
    <w:rsid w:val="001E21A8"/>
    <w:rsid w:val="001E28D8"/>
    <w:rsid w:val="001E2DD7"/>
    <w:rsid w:val="001E35CF"/>
    <w:rsid w:val="001E3666"/>
    <w:rsid w:val="001E3FB0"/>
    <w:rsid w:val="001E4770"/>
    <w:rsid w:val="001E4932"/>
    <w:rsid w:val="001E4EB2"/>
    <w:rsid w:val="001E5721"/>
    <w:rsid w:val="001E58D3"/>
    <w:rsid w:val="001E5B68"/>
    <w:rsid w:val="001E5CF9"/>
    <w:rsid w:val="001E6043"/>
    <w:rsid w:val="001E65FA"/>
    <w:rsid w:val="001E6989"/>
    <w:rsid w:val="001E6DA1"/>
    <w:rsid w:val="001E7703"/>
    <w:rsid w:val="001E7D8B"/>
    <w:rsid w:val="001F0199"/>
    <w:rsid w:val="001F06EC"/>
    <w:rsid w:val="001F119B"/>
    <w:rsid w:val="001F123D"/>
    <w:rsid w:val="001F16B2"/>
    <w:rsid w:val="001F1BC5"/>
    <w:rsid w:val="001F2D1C"/>
    <w:rsid w:val="001F3703"/>
    <w:rsid w:val="001F5FFC"/>
    <w:rsid w:val="001F67E1"/>
    <w:rsid w:val="001F6B30"/>
    <w:rsid w:val="001F6CEE"/>
    <w:rsid w:val="001F7045"/>
    <w:rsid w:val="001F7413"/>
    <w:rsid w:val="001F7E6F"/>
    <w:rsid w:val="00200605"/>
    <w:rsid w:val="00200787"/>
    <w:rsid w:val="002007D8"/>
    <w:rsid w:val="00200854"/>
    <w:rsid w:val="0020085C"/>
    <w:rsid w:val="00201284"/>
    <w:rsid w:val="002013A5"/>
    <w:rsid w:val="00202397"/>
    <w:rsid w:val="00204217"/>
    <w:rsid w:val="00205012"/>
    <w:rsid w:val="00205C37"/>
    <w:rsid w:val="0020666C"/>
    <w:rsid w:val="00206990"/>
    <w:rsid w:val="0020780E"/>
    <w:rsid w:val="002079FE"/>
    <w:rsid w:val="00210031"/>
    <w:rsid w:val="002113D3"/>
    <w:rsid w:val="00211445"/>
    <w:rsid w:val="00211562"/>
    <w:rsid w:val="002118E3"/>
    <w:rsid w:val="00212EE4"/>
    <w:rsid w:val="002138B2"/>
    <w:rsid w:val="00213ED4"/>
    <w:rsid w:val="002145B5"/>
    <w:rsid w:val="00214B94"/>
    <w:rsid w:val="002153B1"/>
    <w:rsid w:val="002153C3"/>
    <w:rsid w:val="002155EF"/>
    <w:rsid w:val="00215948"/>
    <w:rsid w:val="00215E30"/>
    <w:rsid w:val="002160DB"/>
    <w:rsid w:val="002165F3"/>
    <w:rsid w:val="00216B1D"/>
    <w:rsid w:val="00217660"/>
    <w:rsid w:val="00217904"/>
    <w:rsid w:val="00217C1B"/>
    <w:rsid w:val="00217C7E"/>
    <w:rsid w:val="0022025F"/>
    <w:rsid w:val="00220B86"/>
    <w:rsid w:val="002210DE"/>
    <w:rsid w:val="00221688"/>
    <w:rsid w:val="0022317A"/>
    <w:rsid w:val="00223838"/>
    <w:rsid w:val="00223A25"/>
    <w:rsid w:val="00223AA8"/>
    <w:rsid w:val="00224156"/>
    <w:rsid w:val="002246BA"/>
    <w:rsid w:val="00224A24"/>
    <w:rsid w:val="002257D8"/>
    <w:rsid w:val="00225C3F"/>
    <w:rsid w:val="002269C5"/>
    <w:rsid w:val="002270A1"/>
    <w:rsid w:val="0022731A"/>
    <w:rsid w:val="00227332"/>
    <w:rsid w:val="00227BBB"/>
    <w:rsid w:val="00230016"/>
    <w:rsid w:val="002309F4"/>
    <w:rsid w:val="00230A83"/>
    <w:rsid w:val="0023129C"/>
    <w:rsid w:val="002318DC"/>
    <w:rsid w:val="00231B0F"/>
    <w:rsid w:val="00231B28"/>
    <w:rsid w:val="00231E36"/>
    <w:rsid w:val="002331B7"/>
    <w:rsid w:val="0023331C"/>
    <w:rsid w:val="00233679"/>
    <w:rsid w:val="00234506"/>
    <w:rsid w:val="0023515C"/>
    <w:rsid w:val="00235913"/>
    <w:rsid w:val="00236C8A"/>
    <w:rsid w:val="00236E4B"/>
    <w:rsid w:val="00237B85"/>
    <w:rsid w:val="00240179"/>
    <w:rsid w:val="00240358"/>
    <w:rsid w:val="002419C5"/>
    <w:rsid w:val="00241BDE"/>
    <w:rsid w:val="00241C41"/>
    <w:rsid w:val="00242861"/>
    <w:rsid w:val="00243E38"/>
    <w:rsid w:val="00243EDB"/>
    <w:rsid w:val="00244761"/>
    <w:rsid w:val="002449ED"/>
    <w:rsid w:val="00244CB3"/>
    <w:rsid w:val="00244D3F"/>
    <w:rsid w:val="00244DCD"/>
    <w:rsid w:val="002452E6"/>
    <w:rsid w:val="00245B87"/>
    <w:rsid w:val="0024606F"/>
    <w:rsid w:val="00246C5F"/>
    <w:rsid w:val="0024757A"/>
    <w:rsid w:val="0024795A"/>
    <w:rsid w:val="00247BA1"/>
    <w:rsid w:val="00250654"/>
    <w:rsid w:val="002513D5"/>
    <w:rsid w:val="00251F93"/>
    <w:rsid w:val="00251F95"/>
    <w:rsid w:val="00252502"/>
    <w:rsid w:val="0025371D"/>
    <w:rsid w:val="002538B2"/>
    <w:rsid w:val="00253A87"/>
    <w:rsid w:val="00253BE0"/>
    <w:rsid w:val="00254B5E"/>
    <w:rsid w:val="00255613"/>
    <w:rsid w:val="00255C2D"/>
    <w:rsid w:val="00256003"/>
    <w:rsid w:val="002568A3"/>
    <w:rsid w:val="00257A5C"/>
    <w:rsid w:val="002603E9"/>
    <w:rsid w:val="00260D43"/>
    <w:rsid w:val="0026117A"/>
    <w:rsid w:val="0026149A"/>
    <w:rsid w:val="00261E55"/>
    <w:rsid w:val="00262893"/>
    <w:rsid w:val="002632F4"/>
    <w:rsid w:val="002634B0"/>
    <w:rsid w:val="00263556"/>
    <w:rsid w:val="00263935"/>
    <w:rsid w:val="00265371"/>
    <w:rsid w:val="00267C65"/>
    <w:rsid w:val="0027087D"/>
    <w:rsid w:val="002710CA"/>
    <w:rsid w:val="00271CB6"/>
    <w:rsid w:val="00271F39"/>
    <w:rsid w:val="00272512"/>
    <w:rsid w:val="0027299F"/>
    <w:rsid w:val="00272B9A"/>
    <w:rsid w:val="00272CC6"/>
    <w:rsid w:val="00272EF8"/>
    <w:rsid w:val="0027325A"/>
    <w:rsid w:val="00273DD2"/>
    <w:rsid w:val="0027427A"/>
    <w:rsid w:val="00274D08"/>
    <w:rsid w:val="00275D11"/>
    <w:rsid w:val="00276384"/>
    <w:rsid w:val="002765A8"/>
    <w:rsid w:val="00276F4E"/>
    <w:rsid w:val="00277BA5"/>
    <w:rsid w:val="0028023E"/>
    <w:rsid w:val="00280862"/>
    <w:rsid w:val="00281B4E"/>
    <w:rsid w:val="0028296B"/>
    <w:rsid w:val="002832F7"/>
    <w:rsid w:val="00283CC5"/>
    <w:rsid w:val="002845AF"/>
    <w:rsid w:val="002864C2"/>
    <w:rsid w:val="00286710"/>
    <w:rsid w:val="00286D8B"/>
    <w:rsid w:val="00287330"/>
    <w:rsid w:val="002875A9"/>
    <w:rsid w:val="00290482"/>
    <w:rsid w:val="00291362"/>
    <w:rsid w:val="00291B67"/>
    <w:rsid w:val="002921A0"/>
    <w:rsid w:val="0029261B"/>
    <w:rsid w:val="0029388E"/>
    <w:rsid w:val="00293932"/>
    <w:rsid w:val="0029410A"/>
    <w:rsid w:val="00295347"/>
    <w:rsid w:val="002959C7"/>
    <w:rsid w:val="00296593"/>
    <w:rsid w:val="00296ED7"/>
    <w:rsid w:val="00297741"/>
    <w:rsid w:val="00297C96"/>
    <w:rsid w:val="002A0459"/>
    <w:rsid w:val="002A0645"/>
    <w:rsid w:val="002A17D4"/>
    <w:rsid w:val="002A1DB0"/>
    <w:rsid w:val="002A1EC6"/>
    <w:rsid w:val="002A2F2A"/>
    <w:rsid w:val="002A3C1F"/>
    <w:rsid w:val="002A3CE7"/>
    <w:rsid w:val="002A54FD"/>
    <w:rsid w:val="002A567C"/>
    <w:rsid w:val="002A56D6"/>
    <w:rsid w:val="002A5A90"/>
    <w:rsid w:val="002A5B2A"/>
    <w:rsid w:val="002A64F0"/>
    <w:rsid w:val="002A6C43"/>
    <w:rsid w:val="002A6E8F"/>
    <w:rsid w:val="002A7442"/>
    <w:rsid w:val="002A7824"/>
    <w:rsid w:val="002B1293"/>
    <w:rsid w:val="002B15F3"/>
    <w:rsid w:val="002B1FFC"/>
    <w:rsid w:val="002B24F4"/>
    <w:rsid w:val="002B3126"/>
    <w:rsid w:val="002B35E9"/>
    <w:rsid w:val="002B36AD"/>
    <w:rsid w:val="002B3C44"/>
    <w:rsid w:val="002B6E37"/>
    <w:rsid w:val="002B733B"/>
    <w:rsid w:val="002B7DAA"/>
    <w:rsid w:val="002B7DEE"/>
    <w:rsid w:val="002C022B"/>
    <w:rsid w:val="002C0351"/>
    <w:rsid w:val="002C04FD"/>
    <w:rsid w:val="002C1C7B"/>
    <w:rsid w:val="002C1CEF"/>
    <w:rsid w:val="002C20CA"/>
    <w:rsid w:val="002C2EC1"/>
    <w:rsid w:val="002C37F5"/>
    <w:rsid w:val="002C461D"/>
    <w:rsid w:val="002C48F9"/>
    <w:rsid w:val="002C4C70"/>
    <w:rsid w:val="002C5B11"/>
    <w:rsid w:val="002C6188"/>
    <w:rsid w:val="002C624E"/>
    <w:rsid w:val="002C6502"/>
    <w:rsid w:val="002C7041"/>
    <w:rsid w:val="002C7E24"/>
    <w:rsid w:val="002D01A6"/>
    <w:rsid w:val="002D0389"/>
    <w:rsid w:val="002D14EF"/>
    <w:rsid w:val="002D208B"/>
    <w:rsid w:val="002D244E"/>
    <w:rsid w:val="002D2CAF"/>
    <w:rsid w:val="002D2F7B"/>
    <w:rsid w:val="002D4CA3"/>
    <w:rsid w:val="002D53D5"/>
    <w:rsid w:val="002D61A2"/>
    <w:rsid w:val="002D6B43"/>
    <w:rsid w:val="002D6FB8"/>
    <w:rsid w:val="002E0069"/>
    <w:rsid w:val="002E02D4"/>
    <w:rsid w:val="002E04C0"/>
    <w:rsid w:val="002E0852"/>
    <w:rsid w:val="002E0964"/>
    <w:rsid w:val="002E0DDF"/>
    <w:rsid w:val="002E0F2B"/>
    <w:rsid w:val="002E16DD"/>
    <w:rsid w:val="002E2451"/>
    <w:rsid w:val="002E288B"/>
    <w:rsid w:val="002E2ABA"/>
    <w:rsid w:val="002E2AE0"/>
    <w:rsid w:val="002E3495"/>
    <w:rsid w:val="002E37B1"/>
    <w:rsid w:val="002E37CE"/>
    <w:rsid w:val="002E3825"/>
    <w:rsid w:val="002E3925"/>
    <w:rsid w:val="002E490C"/>
    <w:rsid w:val="002E4D1B"/>
    <w:rsid w:val="002E6F2B"/>
    <w:rsid w:val="002E7DC5"/>
    <w:rsid w:val="002E7EC7"/>
    <w:rsid w:val="002F0297"/>
    <w:rsid w:val="002F0378"/>
    <w:rsid w:val="002F11CE"/>
    <w:rsid w:val="002F1767"/>
    <w:rsid w:val="002F21E3"/>
    <w:rsid w:val="002F2822"/>
    <w:rsid w:val="002F3451"/>
    <w:rsid w:val="002F3F74"/>
    <w:rsid w:val="002F44B5"/>
    <w:rsid w:val="002F4AC2"/>
    <w:rsid w:val="002F6651"/>
    <w:rsid w:val="002F7A08"/>
    <w:rsid w:val="00300040"/>
    <w:rsid w:val="0030009C"/>
    <w:rsid w:val="00300744"/>
    <w:rsid w:val="003009C3"/>
    <w:rsid w:val="00301A8A"/>
    <w:rsid w:val="003022AC"/>
    <w:rsid w:val="0030235F"/>
    <w:rsid w:val="00302A2E"/>
    <w:rsid w:val="00303616"/>
    <w:rsid w:val="00303B68"/>
    <w:rsid w:val="003042A7"/>
    <w:rsid w:val="00304405"/>
    <w:rsid w:val="003044EE"/>
    <w:rsid w:val="00304635"/>
    <w:rsid w:val="003047E5"/>
    <w:rsid w:val="00304CA3"/>
    <w:rsid w:val="003053D7"/>
    <w:rsid w:val="003056C6"/>
    <w:rsid w:val="00306527"/>
    <w:rsid w:val="003069F1"/>
    <w:rsid w:val="00306F31"/>
    <w:rsid w:val="0030715D"/>
    <w:rsid w:val="00307FE3"/>
    <w:rsid w:val="00310089"/>
    <w:rsid w:val="0031050D"/>
    <w:rsid w:val="00310986"/>
    <w:rsid w:val="00310F45"/>
    <w:rsid w:val="00311AA2"/>
    <w:rsid w:val="00311C70"/>
    <w:rsid w:val="00311E5A"/>
    <w:rsid w:val="003125AD"/>
    <w:rsid w:val="00312E3F"/>
    <w:rsid w:val="00313309"/>
    <w:rsid w:val="00313573"/>
    <w:rsid w:val="003135F8"/>
    <w:rsid w:val="00313D7B"/>
    <w:rsid w:val="00313DCD"/>
    <w:rsid w:val="00314B81"/>
    <w:rsid w:val="00314BFA"/>
    <w:rsid w:val="00315420"/>
    <w:rsid w:val="00315784"/>
    <w:rsid w:val="003157E1"/>
    <w:rsid w:val="00315E99"/>
    <w:rsid w:val="003165E6"/>
    <w:rsid w:val="003178F5"/>
    <w:rsid w:val="00317AAD"/>
    <w:rsid w:val="00317DCE"/>
    <w:rsid w:val="0032001D"/>
    <w:rsid w:val="003207CB"/>
    <w:rsid w:val="003208C7"/>
    <w:rsid w:val="00320D2A"/>
    <w:rsid w:val="00321387"/>
    <w:rsid w:val="003214FD"/>
    <w:rsid w:val="003217C2"/>
    <w:rsid w:val="00321BD5"/>
    <w:rsid w:val="00322369"/>
    <w:rsid w:val="00322732"/>
    <w:rsid w:val="003234CB"/>
    <w:rsid w:val="0032394A"/>
    <w:rsid w:val="0032396F"/>
    <w:rsid w:val="00323AEE"/>
    <w:rsid w:val="00325C37"/>
    <w:rsid w:val="00326602"/>
    <w:rsid w:val="00330652"/>
    <w:rsid w:val="00330BDE"/>
    <w:rsid w:val="00331111"/>
    <w:rsid w:val="003312A6"/>
    <w:rsid w:val="003312BF"/>
    <w:rsid w:val="0033133E"/>
    <w:rsid w:val="003318DA"/>
    <w:rsid w:val="00331B8A"/>
    <w:rsid w:val="00331C29"/>
    <w:rsid w:val="0033232E"/>
    <w:rsid w:val="0033278F"/>
    <w:rsid w:val="00332F0F"/>
    <w:rsid w:val="003332DD"/>
    <w:rsid w:val="00333D11"/>
    <w:rsid w:val="00334601"/>
    <w:rsid w:val="003351FD"/>
    <w:rsid w:val="00335AE2"/>
    <w:rsid w:val="00336AC5"/>
    <w:rsid w:val="00336F2D"/>
    <w:rsid w:val="00337092"/>
    <w:rsid w:val="003379CE"/>
    <w:rsid w:val="00340329"/>
    <w:rsid w:val="00340A64"/>
    <w:rsid w:val="00340E2F"/>
    <w:rsid w:val="0034110A"/>
    <w:rsid w:val="00341193"/>
    <w:rsid w:val="0034204B"/>
    <w:rsid w:val="003421D0"/>
    <w:rsid w:val="003423CD"/>
    <w:rsid w:val="003427E8"/>
    <w:rsid w:val="00342E21"/>
    <w:rsid w:val="00343C89"/>
    <w:rsid w:val="00343E3B"/>
    <w:rsid w:val="003440BF"/>
    <w:rsid w:val="0034421F"/>
    <w:rsid w:val="00344512"/>
    <w:rsid w:val="0034464A"/>
    <w:rsid w:val="003448AA"/>
    <w:rsid w:val="00344DD7"/>
    <w:rsid w:val="003451F4"/>
    <w:rsid w:val="00345C7B"/>
    <w:rsid w:val="00346067"/>
    <w:rsid w:val="00346089"/>
    <w:rsid w:val="0034670E"/>
    <w:rsid w:val="00347315"/>
    <w:rsid w:val="00347393"/>
    <w:rsid w:val="003505DC"/>
    <w:rsid w:val="00350954"/>
    <w:rsid w:val="00350FEF"/>
    <w:rsid w:val="0035169D"/>
    <w:rsid w:val="00351F14"/>
    <w:rsid w:val="00352051"/>
    <w:rsid w:val="0035294F"/>
    <w:rsid w:val="00352B41"/>
    <w:rsid w:val="00352D3B"/>
    <w:rsid w:val="00352F1F"/>
    <w:rsid w:val="00353D0F"/>
    <w:rsid w:val="00355102"/>
    <w:rsid w:val="00355E2D"/>
    <w:rsid w:val="003572B7"/>
    <w:rsid w:val="00357313"/>
    <w:rsid w:val="00357799"/>
    <w:rsid w:val="00357B5B"/>
    <w:rsid w:val="003602FB"/>
    <w:rsid w:val="00360BB8"/>
    <w:rsid w:val="00362211"/>
    <w:rsid w:val="0036248E"/>
    <w:rsid w:val="003627F8"/>
    <w:rsid w:val="00362BCF"/>
    <w:rsid w:val="00362F21"/>
    <w:rsid w:val="00364176"/>
    <w:rsid w:val="00364282"/>
    <w:rsid w:val="00364324"/>
    <w:rsid w:val="003644F7"/>
    <w:rsid w:val="00364A66"/>
    <w:rsid w:val="00364CE7"/>
    <w:rsid w:val="00364F5E"/>
    <w:rsid w:val="003652A1"/>
    <w:rsid w:val="0036555F"/>
    <w:rsid w:val="00365E08"/>
    <w:rsid w:val="00366D57"/>
    <w:rsid w:val="003677AC"/>
    <w:rsid w:val="00367864"/>
    <w:rsid w:val="0037069D"/>
    <w:rsid w:val="00371A3C"/>
    <w:rsid w:val="00371A8D"/>
    <w:rsid w:val="00372749"/>
    <w:rsid w:val="00372AAD"/>
    <w:rsid w:val="00372D08"/>
    <w:rsid w:val="00373BB2"/>
    <w:rsid w:val="00373E35"/>
    <w:rsid w:val="003743A8"/>
    <w:rsid w:val="003748DE"/>
    <w:rsid w:val="00375200"/>
    <w:rsid w:val="00375766"/>
    <w:rsid w:val="00375B56"/>
    <w:rsid w:val="00375F35"/>
    <w:rsid w:val="003761CE"/>
    <w:rsid w:val="0037671F"/>
    <w:rsid w:val="00376C1F"/>
    <w:rsid w:val="0037790B"/>
    <w:rsid w:val="00377A31"/>
    <w:rsid w:val="00380ADB"/>
    <w:rsid w:val="003815D5"/>
    <w:rsid w:val="00381E4D"/>
    <w:rsid w:val="00383751"/>
    <w:rsid w:val="003837A6"/>
    <w:rsid w:val="00383A28"/>
    <w:rsid w:val="00383B41"/>
    <w:rsid w:val="00383D93"/>
    <w:rsid w:val="00383EA2"/>
    <w:rsid w:val="0038409F"/>
    <w:rsid w:val="0038424D"/>
    <w:rsid w:val="003848CE"/>
    <w:rsid w:val="00385341"/>
    <w:rsid w:val="003854A1"/>
    <w:rsid w:val="0038592E"/>
    <w:rsid w:val="003859EA"/>
    <w:rsid w:val="00385E8F"/>
    <w:rsid w:val="0038622A"/>
    <w:rsid w:val="00386561"/>
    <w:rsid w:val="00386857"/>
    <w:rsid w:val="00386CF8"/>
    <w:rsid w:val="00387C0A"/>
    <w:rsid w:val="0039016B"/>
    <w:rsid w:val="00390777"/>
    <w:rsid w:val="0039144D"/>
    <w:rsid w:val="00392257"/>
    <w:rsid w:val="003926DF"/>
    <w:rsid w:val="00392CF9"/>
    <w:rsid w:val="00393FA5"/>
    <w:rsid w:val="0039405B"/>
    <w:rsid w:val="003946CA"/>
    <w:rsid w:val="00394C7B"/>
    <w:rsid w:val="00394FCD"/>
    <w:rsid w:val="00396C99"/>
    <w:rsid w:val="00396DCE"/>
    <w:rsid w:val="00397D63"/>
    <w:rsid w:val="003A0094"/>
    <w:rsid w:val="003A00A1"/>
    <w:rsid w:val="003A04CB"/>
    <w:rsid w:val="003A066F"/>
    <w:rsid w:val="003A1632"/>
    <w:rsid w:val="003A1BE5"/>
    <w:rsid w:val="003A1DBA"/>
    <w:rsid w:val="003A2497"/>
    <w:rsid w:val="003A298A"/>
    <w:rsid w:val="003A3467"/>
    <w:rsid w:val="003A36B6"/>
    <w:rsid w:val="003A4C26"/>
    <w:rsid w:val="003A5422"/>
    <w:rsid w:val="003A5FC9"/>
    <w:rsid w:val="003A6CEE"/>
    <w:rsid w:val="003A768D"/>
    <w:rsid w:val="003A7AA3"/>
    <w:rsid w:val="003B0B47"/>
    <w:rsid w:val="003B122F"/>
    <w:rsid w:val="003B285F"/>
    <w:rsid w:val="003B2FB9"/>
    <w:rsid w:val="003B31F3"/>
    <w:rsid w:val="003B4EF2"/>
    <w:rsid w:val="003B4F4D"/>
    <w:rsid w:val="003B50D1"/>
    <w:rsid w:val="003B5E29"/>
    <w:rsid w:val="003B5E90"/>
    <w:rsid w:val="003B7B67"/>
    <w:rsid w:val="003C089F"/>
    <w:rsid w:val="003C0B8D"/>
    <w:rsid w:val="003C0BBE"/>
    <w:rsid w:val="003C0DE9"/>
    <w:rsid w:val="003C1882"/>
    <w:rsid w:val="003C1A95"/>
    <w:rsid w:val="003C1D1F"/>
    <w:rsid w:val="003C21B5"/>
    <w:rsid w:val="003C2346"/>
    <w:rsid w:val="003C2FE9"/>
    <w:rsid w:val="003C3A1F"/>
    <w:rsid w:val="003C412F"/>
    <w:rsid w:val="003C4165"/>
    <w:rsid w:val="003C492C"/>
    <w:rsid w:val="003C5E05"/>
    <w:rsid w:val="003C5E34"/>
    <w:rsid w:val="003C69B0"/>
    <w:rsid w:val="003C6DDB"/>
    <w:rsid w:val="003C710A"/>
    <w:rsid w:val="003D14B9"/>
    <w:rsid w:val="003D1510"/>
    <w:rsid w:val="003D19CD"/>
    <w:rsid w:val="003D1A76"/>
    <w:rsid w:val="003D394D"/>
    <w:rsid w:val="003D3DC7"/>
    <w:rsid w:val="003D3E88"/>
    <w:rsid w:val="003D4E78"/>
    <w:rsid w:val="003D5569"/>
    <w:rsid w:val="003D57EE"/>
    <w:rsid w:val="003D6750"/>
    <w:rsid w:val="003D6B82"/>
    <w:rsid w:val="003D7873"/>
    <w:rsid w:val="003D7917"/>
    <w:rsid w:val="003D7A4A"/>
    <w:rsid w:val="003E0243"/>
    <w:rsid w:val="003E0592"/>
    <w:rsid w:val="003E0619"/>
    <w:rsid w:val="003E06B5"/>
    <w:rsid w:val="003E0ED8"/>
    <w:rsid w:val="003E13F6"/>
    <w:rsid w:val="003E153C"/>
    <w:rsid w:val="003E16A5"/>
    <w:rsid w:val="003E1865"/>
    <w:rsid w:val="003E1A1A"/>
    <w:rsid w:val="003E2A3A"/>
    <w:rsid w:val="003E3463"/>
    <w:rsid w:val="003E35FE"/>
    <w:rsid w:val="003E4F47"/>
    <w:rsid w:val="003E5108"/>
    <w:rsid w:val="003E5219"/>
    <w:rsid w:val="003E5F31"/>
    <w:rsid w:val="003E60CE"/>
    <w:rsid w:val="003E6C8A"/>
    <w:rsid w:val="003E7930"/>
    <w:rsid w:val="003E7981"/>
    <w:rsid w:val="003E7AB9"/>
    <w:rsid w:val="003E7CFE"/>
    <w:rsid w:val="003F270D"/>
    <w:rsid w:val="003F290E"/>
    <w:rsid w:val="003F30C9"/>
    <w:rsid w:val="003F31A4"/>
    <w:rsid w:val="003F35BF"/>
    <w:rsid w:val="003F3862"/>
    <w:rsid w:val="003F3C4B"/>
    <w:rsid w:val="003F3E87"/>
    <w:rsid w:val="003F3F7F"/>
    <w:rsid w:val="003F4029"/>
    <w:rsid w:val="003F423D"/>
    <w:rsid w:val="003F4DE7"/>
    <w:rsid w:val="003F51B0"/>
    <w:rsid w:val="003F54D5"/>
    <w:rsid w:val="003F591F"/>
    <w:rsid w:val="003F60B1"/>
    <w:rsid w:val="003F6FB7"/>
    <w:rsid w:val="003F70D0"/>
    <w:rsid w:val="003F7AC2"/>
    <w:rsid w:val="003F7BEB"/>
    <w:rsid w:val="003F7DD0"/>
    <w:rsid w:val="0040009B"/>
    <w:rsid w:val="00400360"/>
    <w:rsid w:val="00400394"/>
    <w:rsid w:val="00400397"/>
    <w:rsid w:val="00400617"/>
    <w:rsid w:val="00400A89"/>
    <w:rsid w:val="00400F51"/>
    <w:rsid w:val="004013E9"/>
    <w:rsid w:val="004018C6"/>
    <w:rsid w:val="00402808"/>
    <w:rsid w:val="004029DF"/>
    <w:rsid w:val="00402E6F"/>
    <w:rsid w:val="00402EA4"/>
    <w:rsid w:val="00403C7C"/>
    <w:rsid w:val="00403E4B"/>
    <w:rsid w:val="004040E3"/>
    <w:rsid w:val="004041E2"/>
    <w:rsid w:val="00405335"/>
    <w:rsid w:val="004056CF"/>
    <w:rsid w:val="00406E86"/>
    <w:rsid w:val="00407E49"/>
    <w:rsid w:val="00407FB6"/>
    <w:rsid w:val="00410335"/>
    <w:rsid w:val="0041049D"/>
    <w:rsid w:val="004109CE"/>
    <w:rsid w:val="0041169B"/>
    <w:rsid w:val="00411E0B"/>
    <w:rsid w:val="00411FBB"/>
    <w:rsid w:val="00412931"/>
    <w:rsid w:val="00413589"/>
    <w:rsid w:val="00413756"/>
    <w:rsid w:val="00413927"/>
    <w:rsid w:val="00416261"/>
    <w:rsid w:val="0041633C"/>
    <w:rsid w:val="004164FE"/>
    <w:rsid w:val="00417C03"/>
    <w:rsid w:val="00417C08"/>
    <w:rsid w:val="00417F94"/>
    <w:rsid w:val="00417FB4"/>
    <w:rsid w:val="00420176"/>
    <w:rsid w:val="00421377"/>
    <w:rsid w:val="00422117"/>
    <w:rsid w:val="00422828"/>
    <w:rsid w:val="00422E1D"/>
    <w:rsid w:val="00423015"/>
    <w:rsid w:val="004240AD"/>
    <w:rsid w:val="00424755"/>
    <w:rsid w:val="00424889"/>
    <w:rsid w:val="00425C32"/>
    <w:rsid w:val="0042757F"/>
    <w:rsid w:val="0042760C"/>
    <w:rsid w:val="0042779B"/>
    <w:rsid w:val="00430077"/>
    <w:rsid w:val="00430EAA"/>
    <w:rsid w:val="00430F7B"/>
    <w:rsid w:val="0043117F"/>
    <w:rsid w:val="004315DA"/>
    <w:rsid w:val="0043170D"/>
    <w:rsid w:val="00432307"/>
    <w:rsid w:val="0043364C"/>
    <w:rsid w:val="004348AC"/>
    <w:rsid w:val="00434CA4"/>
    <w:rsid w:val="00434E3E"/>
    <w:rsid w:val="00434F8A"/>
    <w:rsid w:val="00435143"/>
    <w:rsid w:val="00435C79"/>
    <w:rsid w:val="004402F3"/>
    <w:rsid w:val="00440B30"/>
    <w:rsid w:val="00441979"/>
    <w:rsid w:val="00441EF2"/>
    <w:rsid w:val="0044217D"/>
    <w:rsid w:val="004427EE"/>
    <w:rsid w:val="00442A94"/>
    <w:rsid w:val="00443F51"/>
    <w:rsid w:val="004445B7"/>
    <w:rsid w:val="004446A3"/>
    <w:rsid w:val="00444A78"/>
    <w:rsid w:val="00444C72"/>
    <w:rsid w:val="00444F5C"/>
    <w:rsid w:val="0044569E"/>
    <w:rsid w:val="00446168"/>
    <w:rsid w:val="00447592"/>
    <w:rsid w:val="004501DB"/>
    <w:rsid w:val="0045033C"/>
    <w:rsid w:val="004513EF"/>
    <w:rsid w:val="004525B1"/>
    <w:rsid w:val="00453321"/>
    <w:rsid w:val="004534A7"/>
    <w:rsid w:val="00454615"/>
    <w:rsid w:val="004546AA"/>
    <w:rsid w:val="00454CE5"/>
    <w:rsid w:val="004553DB"/>
    <w:rsid w:val="00455832"/>
    <w:rsid w:val="00455DC9"/>
    <w:rsid w:val="004577A8"/>
    <w:rsid w:val="004603E3"/>
    <w:rsid w:val="004616BA"/>
    <w:rsid w:val="004618FE"/>
    <w:rsid w:val="00461EE7"/>
    <w:rsid w:val="00463026"/>
    <w:rsid w:val="004632E9"/>
    <w:rsid w:val="00464354"/>
    <w:rsid w:val="00464ACD"/>
    <w:rsid w:val="00465324"/>
    <w:rsid w:val="004657DC"/>
    <w:rsid w:val="00465CBB"/>
    <w:rsid w:val="00465DC4"/>
    <w:rsid w:val="00466B59"/>
    <w:rsid w:val="00466DB9"/>
    <w:rsid w:val="00467080"/>
    <w:rsid w:val="00467246"/>
    <w:rsid w:val="00467456"/>
    <w:rsid w:val="0046770E"/>
    <w:rsid w:val="00470092"/>
    <w:rsid w:val="0047098F"/>
    <w:rsid w:val="00470A51"/>
    <w:rsid w:val="004711B5"/>
    <w:rsid w:val="00472EC9"/>
    <w:rsid w:val="00472F22"/>
    <w:rsid w:val="00472F30"/>
    <w:rsid w:val="00473196"/>
    <w:rsid w:val="004732D8"/>
    <w:rsid w:val="00473468"/>
    <w:rsid w:val="00473615"/>
    <w:rsid w:val="00473DA0"/>
    <w:rsid w:val="00474C7C"/>
    <w:rsid w:val="00474CBB"/>
    <w:rsid w:val="00475677"/>
    <w:rsid w:val="00475AB0"/>
    <w:rsid w:val="00476247"/>
    <w:rsid w:val="00476B00"/>
    <w:rsid w:val="00477BA5"/>
    <w:rsid w:val="00477BC1"/>
    <w:rsid w:val="00480482"/>
    <w:rsid w:val="0048073D"/>
    <w:rsid w:val="00480EB6"/>
    <w:rsid w:val="0048159C"/>
    <w:rsid w:val="00481A56"/>
    <w:rsid w:val="00481CD6"/>
    <w:rsid w:val="0048251B"/>
    <w:rsid w:val="00482775"/>
    <w:rsid w:val="004827B2"/>
    <w:rsid w:val="00482A72"/>
    <w:rsid w:val="00482B98"/>
    <w:rsid w:val="00482C28"/>
    <w:rsid w:val="00482D63"/>
    <w:rsid w:val="004835AE"/>
    <w:rsid w:val="004837ED"/>
    <w:rsid w:val="00483AAE"/>
    <w:rsid w:val="00483E40"/>
    <w:rsid w:val="004842BF"/>
    <w:rsid w:val="00484317"/>
    <w:rsid w:val="00484584"/>
    <w:rsid w:val="00485519"/>
    <w:rsid w:val="004859CD"/>
    <w:rsid w:val="00485BD6"/>
    <w:rsid w:val="00486279"/>
    <w:rsid w:val="00487344"/>
    <w:rsid w:val="004876FF"/>
    <w:rsid w:val="0048782E"/>
    <w:rsid w:val="00490B56"/>
    <w:rsid w:val="00490C23"/>
    <w:rsid w:val="00490FFB"/>
    <w:rsid w:val="0049109C"/>
    <w:rsid w:val="00491197"/>
    <w:rsid w:val="004916E3"/>
    <w:rsid w:val="00491707"/>
    <w:rsid w:val="00491884"/>
    <w:rsid w:val="00491FC1"/>
    <w:rsid w:val="004923BE"/>
    <w:rsid w:val="0049484D"/>
    <w:rsid w:val="00494AFD"/>
    <w:rsid w:val="0049538B"/>
    <w:rsid w:val="004957D7"/>
    <w:rsid w:val="00495863"/>
    <w:rsid w:val="00495CD1"/>
    <w:rsid w:val="00495D54"/>
    <w:rsid w:val="00496623"/>
    <w:rsid w:val="004969F4"/>
    <w:rsid w:val="00497202"/>
    <w:rsid w:val="00497C6A"/>
    <w:rsid w:val="004A0896"/>
    <w:rsid w:val="004A12D9"/>
    <w:rsid w:val="004A1813"/>
    <w:rsid w:val="004A23F8"/>
    <w:rsid w:val="004A2604"/>
    <w:rsid w:val="004A4191"/>
    <w:rsid w:val="004A4C19"/>
    <w:rsid w:val="004A5218"/>
    <w:rsid w:val="004A540D"/>
    <w:rsid w:val="004A6276"/>
    <w:rsid w:val="004B03DB"/>
    <w:rsid w:val="004B0BFF"/>
    <w:rsid w:val="004B0DE4"/>
    <w:rsid w:val="004B1E52"/>
    <w:rsid w:val="004B2BF2"/>
    <w:rsid w:val="004B30EB"/>
    <w:rsid w:val="004B337B"/>
    <w:rsid w:val="004B3E00"/>
    <w:rsid w:val="004B4461"/>
    <w:rsid w:val="004B5F8F"/>
    <w:rsid w:val="004B61DB"/>
    <w:rsid w:val="004B6626"/>
    <w:rsid w:val="004B6D4C"/>
    <w:rsid w:val="004B6E4B"/>
    <w:rsid w:val="004B748A"/>
    <w:rsid w:val="004C0C7C"/>
    <w:rsid w:val="004C10B8"/>
    <w:rsid w:val="004C238F"/>
    <w:rsid w:val="004C4057"/>
    <w:rsid w:val="004C52F1"/>
    <w:rsid w:val="004C5CFC"/>
    <w:rsid w:val="004C6683"/>
    <w:rsid w:val="004C6885"/>
    <w:rsid w:val="004C6E9C"/>
    <w:rsid w:val="004C76A5"/>
    <w:rsid w:val="004C7C0A"/>
    <w:rsid w:val="004C7D47"/>
    <w:rsid w:val="004D0362"/>
    <w:rsid w:val="004D0C62"/>
    <w:rsid w:val="004D112D"/>
    <w:rsid w:val="004D113C"/>
    <w:rsid w:val="004D1170"/>
    <w:rsid w:val="004D12D7"/>
    <w:rsid w:val="004D14E5"/>
    <w:rsid w:val="004D173D"/>
    <w:rsid w:val="004D1F52"/>
    <w:rsid w:val="004D279A"/>
    <w:rsid w:val="004D2872"/>
    <w:rsid w:val="004D2B9A"/>
    <w:rsid w:val="004D3059"/>
    <w:rsid w:val="004D33FA"/>
    <w:rsid w:val="004D349E"/>
    <w:rsid w:val="004D34ED"/>
    <w:rsid w:val="004D3DDC"/>
    <w:rsid w:val="004D45F8"/>
    <w:rsid w:val="004D51C5"/>
    <w:rsid w:val="004D5D31"/>
    <w:rsid w:val="004D64C5"/>
    <w:rsid w:val="004D6E5A"/>
    <w:rsid w:val="004D6F3E"/>
    <w:rsid w:val="004E0870"/>
    <w:rsid w:val="004E08C8"/>
    <w:rsid w:val="004E093B"/>
    <w:rsid w:val="004E0CBC"/>
    <w:rsid w:val="004E10B6"/>
    <w:rsid w:val="004E15A9"/>
    <w:rsid w:val="004E25E3"/>
    <w:rsid w:val="004E2DBC"/>
    <w:rsid w:val="004E2E66"/>
    <w:rsid w:val="004E2E8A"/>
    <w:rsid w:val="004E342B"/>
    <w:rsid w:val="004E34F0"/>
    <w:rsid w:val="004E3719"/>
    <w:rsid w:val="004E3905"/>
    <w:rsid w:val="004E42D4"/>
    <w:rsid w:val="004E4850"/>
    <w:rsid w:val="004E580B"/>
    <w:rsid w:val="004E5836"/>
    <w:rsid w:val="004E616C"/>
    <w:rsid w:val="004E6C29"/>
    <w:rsid w:val="004E7134"/>
    <w:rsid w:val="004E77A5"/>
    <w:rsid w:val="004E7982"/>
    <w:rsid w:val="004E7A24"/>
    <w:rsid w:val="004F0217"/>
    <w:rsid w:val="004F0820"/>
    <w:rsid w:val="004F083E"/>
    <w:rsid w:val="004F0990"/>
    <w:rsid w:val="004F0CEC"/>
    <w:rsid w:val="004F1326"/>
    <w:rsid w:val="004F240F"/>
    <w:rsid w:val="004F2B10"/>
    <w:rsid w:val="004F32A4"/>
    <w:rsid w:val="004F361F"/>
    <w:rsid w:val="004F3BB5"/>
    <w:rsid w:val="004F481C"/>
    <w:rsid w:val="004F4AD5"/>
    <w:rsid w:val="004F539F"/>
    <w:rsid w:val="004F578A"/>
    <w:rsid w:val="004F5A5F"/>
    <w:rsid w:val="00501031"/>
    <w:rsid w:val="00501680"/>
    <w:rsid w:val="00501CDE"/>
    <w:rsid w:val="0050213E"/>
    <w:rsid w:val="00502240"/>
    <w:rsid w:val="00504AAC"/>
    <w:rsid w:val="00504C4A"/>
    <w:rsid w:val="00504F71"/>
    <w:rsid w:val="00505B42"/>
    <w:rsid w:val="00505C7E"/>
    <w:rsid w:val="0050628E"/>
    <w:rsid w:val="00506615"/>
    <w:rsid w:val="00506852"/>
    <w:rsid w:val="00507FB0"/>
    <w:rsid w:val="0051048C"/>
    <w:rsid w:val="00510711"/>
    <w:rsid w:val="005108F4"/>
    <w:rsid w:val="00510C37"/>
    <w:rsid w:val="0051118C"/>
    <w:rsid w:val="00511329"/>
    <w:rsid w:val="00511876"/>
    <w:rsid w:val="00512ED5"/>
    <w:rsid w:val="005133FB"/>
    <w:rsid w:val="005134AA"/>
    <w:rsid w:val="00513F1D"/>
    <w:rsid w:val="00514945"/>
    <w:rsid w:val="00514968"/>
    <w:rsid w:val="00514D26"/>
    <w:rsid w:val="00514FC6"/>
    <w:rsid w:val="00515538"/>
    <w:rsid w:val="0051589C"/>
    <w:rsid w:val="005163A8"/>
    <w:rsid w:val="005166BD"/>
    <w:rsid w:val="00516B6C"/>
    <w:rsid w:val="0051792F"/>
    <w:rsid w:val="00520174"/>
    <w:rsid w:val="00521264"/>
    <w:rsid w:val="005212D6"/>
    <w:rsid w:val="005214B9"/>
    <w:rsid w:val="00521E5E"/>
    <w:rsid w:val="005225DF"/>
    <w:rsid w:val="00522664"/>
    <w:rsid w:val="0052269B"/>
    <w:rsid w:val="00522A80"/>
    <w:rsid w:val="0052368E"/>
    <w:rsid w:val="00524228"/>
    <w:rsid w:val="005249E2"/>
    <w:rsid w:val="00524BE3"/>
    <w:rsid w:val="00524EB7"/>
    <w:rsid w:val="005254A9"/>
    <w:rsid w:val="005256BA"/>
    <w:rsid w:val="00526B2E"/>
    <w:rsid w:val="0052708A"/>
    <w:rsid w:val="005276FF"/>
    <w:rsid w:val="00527B5B"/>
    <w:rsid w:val="00530538"/>
    <w:rsid w:val="00531A74"/>
    <w:rsid w:val="00531AFA"/>
    <w:rsid w:val="005322AC"/>
    <w:rsid w:val="005328CE"/>
    <w:rsid w:val="005328EE"/>
    <w:rsid w:val="00532B31"/>
    <w:rsid w:val="00532F96"/>
    <w:rsid w:val="00533452"/>
    <w:rsid w:val="00534332"/>
    <w:rsid w:val="00534478"/>
    <w:rsid w:val="00534683"/>
    <w:rsid w:val="00534ACC"/>
    <w:rsid w:val="00534DCE"/>
    <w:rsid w:val="00535DBF"/>
    <w:rsid w:val="00536156"/>
    <w:rsid w:val="005365C1"/>
    <w:rsid w:val="00536B6C"/>
    <w:rsid w:val="00536FF0"/>
    <w:rsid w:val="0053743A"/>
    <w:rsid w:val="00540652"/>
    <w:rsid w:val="00540826"/>
    <w:rsid w:val="005408E9"/>
    <w:rsid w:val="00540C11"/>
    <w:rsid w:val="0054121E"/>
    <w:rsid w:val="00541701"/>
    <w:rsid w:val="00541C1B"/>
    <w:rsid w:val="00541CC1"/>
    <w:rsid w:val="00541F83"/>
    <w:rsid w:val="00542E1E"/>
    <w:rsid w:val="0054410E"/>
    <w:rsid w:val="005442F7"/>
    <w:rsid w:val="00544DBF"/>
    <w:rsid w:val="00544F5A"/>
    <w:rsid w:val="0054546B"/>
    <w:rsid w:val="00546BE3"/>
    <w:rsid w:val="00546E9C"/>
    <w:rsid w:val="0055046E"/>
    <w:rsid w:val="00550D09"/>
    <w:rsid w:val="0055145D"/>
    <w:rsid w:val="00551606"/>
    <w:rsid w:val="0055160F"/>
    <w:rsid w:val="00551F46"/>
    <w:rsid w:val="005521F2"/>
    <w:rsid w:val="0055269A"/>
    <w:rsid w:val="00552997"/>
    <w:rsid w:val="0055303B"/>
    <w:rsid w:val="005534AA"/>
    <w:rsid w:val="0055384B"/>
    <w:rsid w:val="00553E3F"/>
    <w:rsid w:val="00553F6F"/>
    <w:rsid w:val="00554223"/>
    <w:rsid w:val="00554751"/>
    <w:rsid w:val="005548A7"/>
    <w:rsid w:val="00554A83"/>
    <w:rsid w:val="00555356"/>
    <w:rsid w:val="00555557"/>
    <w:rsid w:val="00555AE2"/>
    <w:rsid w:val="00555FE4"/>
    <w:rsid w:val="0055624B"/>
    <w:rsid w:val="00556467"/>
    <w:rsid w:val="0055676B"/>
    <w:rsid w:val="005578B9"/>
    <w:rsid w:val="00557EF3"/>
    <w:rsid w:val="005602E5"/>
    <w:rsid w:val="0056039E"/>
    <w:rsid w:val="005609B5"/>
    <w:rsid w:val="00560CF0"/>
    <w:rsid w:val="005611FE"/>
    <w:rsid w:val="00562BF5"/>
    <w:rsid w:val="00563DE7"/>
    <w:rsid w:val="00564111"/>
    <w:rsid w:val="0056476D"/>
    <w:rsid w:val="00564A30"/>
    <w:rsid w:val="0056505D"/>
    <w:rsid w:val="005653A8"/>
    <w:rsid w:val="00565812"/>
    <w:rsid w:val="00565876"/>
    <w:rsid w:val="00566AA1"/>
    <w:rsid w:val="00566C8A"/>
    <w:rsid w:val="00567164"/>
    <w:rsid w:val="005673C8"/>
    <w:rsid w:val="005674A1"/>
    <w:rsid w:val="005702C1"/>
    <w:rsid w:val="00571A70"/>
    <w:rsid w:val="00571C96"/>
    <w:rsid w:val="005732CA"/>
    <w:rsid w:val="00573BAD"/>
    <w:rsid w:val="00574198"/>
    <w:rsid w:val="00574668"/>
    <w:rsid w:val="005746E4"/>
    <w:rsid w:val="005752A9"/>
    <w:rsid w:val="005754AF"/>
    <w:rsid w:val="00575898"/>
    <w:rsid w:val="0057593A"/>
    <w:rsid w:val="0057661E"/>
    <w:rsid w:val="00576F8C"/>
    <w:rsid w:val="00580CF0"/>
    <w:rsid w:val="00580E89"/>
    <w:rsid w:val="005820CA"/>
    <w:rsid w:val="005822FD"/>
    <w:rsid w:val="005831C1"/>
    <w:rsid w:val="0058326B"/>
    <w:rsid w:val="00583DE0"/>
    <w:rsid w:val="00583FE0"/>
    <w:rsid w:val="00583FF2"/>
    <w:rsid w:val="00585E2D"/>
    <w:rsid w:val="00585F32"/>
    <w:rsid w:val="0058629F"/>
    <w:rsid w:val="00586969"/>
    <w:rsid w:val="00586D77"/>
    <w:rsid w:val="00587646"/>
    <w:rsid w:val="00587721"/>
    <w:rsid w:val="00590CB0"/>
    <w:rsid w:val="00590D35"/>
    <w:rsid w:val="005914D7"/>
    <w:rsid w:val="005917CE"/>
    <w:rsid w:val="00592200"/>
    <w:rsid w:val="00592DE2"/>
    <w:rsid w:val="00593978"/>
    <w:rsid w:val="00594548"/>
    <w:rsid w:val="0059463F"/>
    <w:rsid w:val="00594743"/>
    <w:rsid w:val="0059479E"/>
    <w:rsid w:val="005948D4"/>
    <w:rsid w:val="00594BD1"/>
    <w:rsid w:val="0059561C"/>
    <w:rsid w:val="005956FF"/>
    <w:rsid w:val="00595727"/>
    <w:rsid w:val="0059607F"/>
    <w:rsid w:val="00596358"/>
    <w:rsid w:val="00596973"/>
    <w:rsid w:val="00597655"/>
    <w:rsid w:val="005976E0"/>
    <w:rsid w:val="00597721"/>
    <w:rsid w:val="005A0DBD"/>
    <w:rsid w:val="005A17FB"/>
    <w:rsid w:val="005A18CD"/>
    <w:rsid w:val="005A1A63"/>
    <w:rsid w:val="005A1B35"/>
    <w:rsid w:val="005A1CDB"/>
    <w:rsid w:val="005A210F"/>
    <w:rsid w:val="005A21C4"/>
    <w:rsid w:val="005A23F7"/>
    <w:rsid w:val="005A276E"/>
    <w:rsid w:val="005A298E"/>
    <w:rsid w:val="005A30BC"/>
    <w:rsid w:val="005A33D1"/>
    <w:rsid w:val="005A35F4"/>
    <w:rsid w:val="005A3CF5"/>
    <w:rsid w:val="005A42CD"/>
    <w:rsid w:val="005A4EC7"/>
    <w:rsid w:val="005A519F"/>
    <w:rsid w:val="005A65C6"/>
    <w:rsid w:val="005A691B"/>
    <w:rsid w:val="005A6B8F"/>
    <w:rsid w:val="005A7262"/>
    <w:rsid w:val="005A7A1F"/>
    <w:rsid w:val="005B0278"/>
    <w:rsid w:val="005B0505"/>
    <w:rsid w:val="005B0BB0"/>
    <w:rsid w:val="005B0C7C"/>
    <w:rsid w:val="005B1F0D"/>
    <w:rsid w:val="005B201A"/>
    <w:rsid w:val="005B239E"/>
    <w:rsid w:val="005B24BC"/>
    <w:rsid w:val="005B2639"/>
    <w:rsid w:val="005B35FE"/>
    <w:rsid w:val="005B38D3"/>
    <w:rsid w:val="005B3915"/>
    <w:rsid w:val="005B405C"/>
    <w:rsid w:val="005B49C7"/>
    <w:rsid w:val="005B5FE8"/>
    <w:rsid w:val="005B75BF"/>
    <w:rsid w:val="005C00C1"/>
    <w:rsid w:val="005C0317"/>
    <w:rsid w:val="005C0372"/>
    <w:rsid w:val="005C2285"/>
    <w:rsid w:val="005C2431"/>
    <w:rsid w:val="005C317A"/>
    <w:rsid w:val="005C3E01"/>
    <w:rsid w:val="005C455F"/>
    <w:rsid w:val="005C4C16"/>
    <w:rsid w:val="005C4E24"/>
    <w:rsid w:val="005C606E"/>
    <w:rsid w:val="005C6517"/>
    <w:rsid w:val="005C6FB5"/>
    <w:rsid w:val="005C73EA"/>
    <w:rsid w:val="005C78BF"/>
    <w:rsid w:val="005C7F99"/>
    <w:rsid w:val="005D112B"/>
    <w:rsid w:val="005D1725"/>
    <w:rsid w:val="005D1C33"/>
    <w:rsid w:val="005D1F40"/>
    <w:rsid w:val="005D2550"/>
    <w:rsid w:val="005D30E5"/>
    <w:rsid w:val="005D34D5"/>
    <w:rsid w:val="005D35D3"/>
    <w:rsid w:val="005D37B7"/>
    <w:rsid w:val="005D3883"/>
    <w:rsid w:val="005D38A2"/>
    <w:rsid w:val="005D3D70"/>
    <w:rsid w:val="005D4B69"/>
    <w:rsid w:val="005D4BDF"/>
    <w:rsid w:val="005D59D7"/>
    <w:rsid w:val="005D5A7F"/>
    <w:rsid w:val="005D5C15"/>
    <w:rsid w:val="005D60C5"/>
    <w:rsid w:val="005D6CB9"/>
    <w:rsid w:val="005D7C62"/>
    <w:rsid w:val="005E0928"/>
    <w:rsid w:val="005E098F"/>
    <w:rsid w:val="005E0F56"/>
    <w:rsid w:val="005E1D9F"/>
    <w:rsid w:val="005E2576"/>
    <w:rsid w:val="005E2C69"/>
    <w:rsid w:val="005E32CD"/>
    <w:rsid w:val="005E3CC7"/>
    <w:rsid w:val="005E44C4"/>
    <w:rsid w:val="005E4A6D"/>
    <w:rsid w:val="005E4C46"/>
    <w:rsid w:val="005E4F9D"/>
    <w:rsid w:val="005E5E69"/>
    <w:rsid w:val="005E5F1F"/>
    <w:rsid w:val="005E60E1"/>
    <w:rsid w:val="005E6BB3"/>
    <w:rsid w:val="005E6E59"/>
    <w:rsid w:val="005E7FA0"/>
    <w:rsid w:val="005F049D"/>
    <w:rsid w:val="005F0A34"/>
    <w:rsid w:val="005F12CF"/>
    <w:rsid w:val="005F1B4D"/>
    <w:rsid w:val="005F2DBD"/>
    <w:rsid w:val="005F2E43"/>
    <w:rsid w:val="005F3131"/>
    <w:rsid w:val="005F35AC"/>
    <w:rsid w:val="005F35BA"/>
    <w:rsid w:val="005F3B9C"/>
    <w:rsid w:val="005F3D9A"/>
    <w:rsid w:val="005F42E6"/>
    <w:rsid w:val="005F434C"/>
    <w:rsid w:val="005F437D"/>
    <w:rsid w:val="005F4D19"/>
    <w:rsid w:val="005F5215"/>
    <w:rsid w:val="005F5D31"/>
    <w:rsid w:val="005F616D"/>
    <w:rsid w:val="005F6878"/>
    <w:rsid w:val="005F7852"/>
    <w:rsid w:val="005F787E"/>
    <w:rsid w:val="00600F11"/>
    <w:rsid w:val="0060153E"/>
    <w:rsid w:val="00601A6F"/>
    <w:rsid w:val="00602865"/>
    <w:rsid w:val="0060295F"/>
    <w:rsid w:val="006034ED"/>
    <w:rsid w:val="00603A05"/>
    <w:rsid w:val="00603D55"/>
    <w:rsid w:val="0060406D"/>
    <w:rsid w:val="00604082"/>
    <w:rsid w:val="0060422E"/>
    <w:rsid w:val="00604DC4"/>
    <w:rsid w:val="00605273"/>
    <w:rsid w:val="006053CE"/>
    <w:rsid w:val="006055E9"/>
    <w:rsid w:val="00605A63"/>
    <w:rsid w:val="00605CB4"/>
    <w:rsid w:val="00605E85"/>
    <w:rsid w:val="00607DE3"/>
    <w:rsid w:val="006103A4"/>
    <w:rsid w:val="00610DA4"/>
    <w:rsid w:val="00611D82"/>
    <w:rsid w:val="006123BC"/>
    <w:rsid w:val="0061281A"/>
    <w:rsid w:val="006129DB"/>
    <w:rsid w:val="00613AEE"/>
    <w:rsid w:val="00614181"/>
    <w:rsid w:val="00615C05"/>
    <w:rsid w:val="00616541"/>
    <w:rsid w:val="006167DC"/>
    <w:rsid w:val="00616870"/>
    <w:rsid w:val="00616BF1"/>
    <w:rsid w:val="00620A6C"/>
    <w:rsid w:val="00621E04"/>
    <w:rsid w:val="00622069"/>
    <w:rsid w:val="00622315"/>
    <w:rsid w:val="00622731"/>
    <w:rsid w:val="00622FCA"/>
    <w:rsid w:val="00623229"/>
    <w:rsid w:val="006236BD"/>
    <w:rsid w:val="00623765"/>
    <w:rsid w:val="0062376D"/>
    <w:rsid w:val="00623C4F"/>
    <w:rsid w:val="006266A9"/>
    <w:rsid w:val="00627783"/>
    <w:rsid w:val="00627862"/>
    <w:rsid w:val="00627A97"/>
    <w:rsid w:val="0063024F"/>
    <w:rsid w:val="00630394"/>
    <w:rsid w:val="006307AA"/>
    <w:rsid w:val="00630BF3"/>
    <w:rsid w:val="006311E2"/>
    <w:rsid w:val="00632048"/>
    <w:rsid w:val="006320F2"/>
    <w:rsid w:val="006327FA"/>
    <w:rsid w:val="0063293E"/>
    <w:rsid w:val="00633C2E"/>
    <w:rsid w:val="0063527D"/>
    <w:rsid w:val="00636370"/>
    <w:rsid w:val="00636426"/>
    <w:rsid w:val="00636BBF"/>
    <w:rsid w:val="00636F86"/>
    <w:rsid w:val="0063741F"/>
    <w:rsid w:val="00637D6A"/>
    <w:rsid w:val="00640099"/>
    <w:rsid w:val="00640274"/>
    <w:rsid w:val="006402BD"/>
    <w:rsid w:val="0064070C"/>
    <w:rsid w:val="00640F35"/>
    <w:rsid w:val="00641095"/>
    <w:rsid w:val="006416B9"/>
    <w:rsid w:val="00641B07"/>
    <w:rsid w:val="00642731"/>
    <w:rsid w:val="0064341D"/>
    <w:rsid w:val="006439A7"/>
    <w:rsid w:val="006441E8"/>
    <w:rsid w:val="0064453A"/>
    <w:rsid w:val="00644CEA"/>
    <w:rsid w:val="006451A1"/>
    <w:rsid w:val="006456E9"/>
    <w:rsid w:val="00646470"/>
    <w:rsid w:val="006467B0"/>
    <w:rsid w:val="006469F3"/>
    <w:rsid w:val="00646C02"/>
    <w:rsid w:val="0064710E"/>
    <w:rsid w:val="0064738E"/>
    <w:rsid w:val="00651132"/>
    <w:rsid w:val="00652504"/>
    <w:rsid w:val="0065288A"/>
    <w:rsid w:val="00652A52"/>
    <w:rsid w:val="00653646"/>
    <w:rsid w:val="0065417E"/>
    <w:rsid w:val="0065478A"/>
    <w:rsid w:val="00654817"/>
    <w:rsid w:val="006549E3"/>
    <w:rsid w:val="0065518A"/>
    <w:rsid w:val="006551AF"/>
    <w:rsid w:val="0065544F"/>
    <w:rsid w:val="00655786"/>
    <w:rsid w:val="00660926"/>
    <w:rsid w:val="00660E72"/>
    <w:rsid w:val="006611A0"/>
    <w:rsid w:val="00661349"/>
    <w:rsid w:val="00661F50"/>
    <w:rsid w:val="00662BE4"/>
    <w:rsid w:val="0066380C"/>
    <w:rsid w:val="00663DBF"/>
    <w:rsid w:val="0066446E"/>
    <w:rsid w:val="006648DC"/>
    <w:rsid w:val="00664AC9"/>
    <w:rsid w:val="006653C6"/>
    <w:rsid w:val="006653C8"/>
    <w:rsid w:val="00665AF1"/>
    <w:rsid w:val="00670A27"/>
    <w:rsid w:val="00670C7C"/>
    <w:rsid w:val="00670E7A"/>
    <w:rsid w:val="00670F6B"/>
    <w:rsid w:val="00671082"/>
    <w:rsid w:val="00671287"/>
    <w:rsid w:val="006712B6"/>
    <w:rsid w:val="0067160A"/>
    <w:rsid w:val="00672005"/>
    <w:rsid w:val="006721AD"/>
    <w:rsid w:val="006728BE"/>
    <w:rsid w:val="00672D2A"/>
    <w:rsid w:val="00672D3C"/>
    <w:rsid w:val="006737A7"/>
    <w:rsid w:val="00676178"/>
    <w:rsid w:val="006762D3"/>
    <w:rsid w:val="00676533"/>
    <w:rsid w:val="00677374"/>
    <w:rsid w:val="006777BF"/>
    <w:rsid w:val="006802A2"/>
    <w:rsid w:val="006803D2"/>
    <w:rsid w:val="00681A3E"/>
    <w:rsid w:val="006825D3"/>
    <w:rsid w:val="00682A33"/>
    <w:rsid w:val="00682E7C"/>
    <w:rsid w:val="00682EAF"/>
    <w:rsid w:val="00683475"/>
    <w:rsid w:val="006836DE"/>
    <w:rsid w:val="00683918"/>
    <w:rsid w:val="006839C6"/>
    <w:rsid w:val="00683BEF"/>
    <w:rsid w:val="00684BE9"/>
    <w:rsid w:val="00684DE5"/>
    <w:rsid w:val="00685701"/>
    <w:rsid w:val="00686488"/>
    <w:rsid w:val="00686918"/>
    <w:rsid w:val="00687117"/>
    <w:rsid w:val="00687370"/>
    <w:rsid w:val="006873F0"/>
    <w:rsid w:val="00687C6B"/>
    <w:rsid w:val="006900A9"/>
    <w:rsid w:val="006906F3"/>
    <w:rsid w:val="00691089"/>
    <w:rsid w:val="00691715"/>
    <w:rsid w:val="00691D6B"/>
    <w:rsid w:val="00692216"/>
    <w:rsid w:val="00692AD9"/>
    <w:rsid w:val="00692C84"/>
    <w:rsid w:val="006930FA"/>
    <w:rsid w:val="006938C5"/>
    <w:rsid w:val="006949E7"/>
    <w:rsid w:val="00694FDE"/>
    <w:rsid w:val="0069539A"/>
    <w:rsid w:val="006954CE"/>
    <w:rsid w:val="00695618"/>
    <w:rsid w:val="0069610A"/>
    <w:rsid w:val="00696117"/>
    <w:rsid w:val="0069635C"/>
    <w:rsid w:val="00696A6A"/>
    <w:rsid w:val="00696E1F"/>
    <w:rsid w:val="00696E73"/>
    <w:rsid w:val="00697006"/>
    <w:rsid w:val="006A03B3"/>
    <w:rsid w:val="006A1225"/>
    <w:rsid w:val="006A15E0"/>
    <w:rsid w:val="006A15E8"/>
    <w:rsid w:val="006A1634"/>
    <w:rsid w:val="006A1857"/>
    <w:rsid w:val="006A1A85"/>
    <w:rsid w:val="006A1DC8"/>
    <w:rsid w:val="006A1F91"/>
    <w:rsid w:val="006A21DD"/>
    <w:rsid w:val="006A2411"/>
    <w:rsid w:val="006A2B95"/>
    <w:rsid w:val="006A2C8E"/>
    <w:rsid w:val="006A2D17"/>
    <w:rsid w:val="006A40AB"/>
    <w:rsid w:val="006A4864"/>
    <w:rsid w:val="006A4A3B"/>
    <w:rsid w:val="006A4EBD"/>
    <w:rsid w:val="006A5407"/>
    <w:rsid w:val="006A5C76"/>
    <w:rsid w:val="006A68AE"/>
    <w:rsid w:val="006B1978"/>
    <w:rsid w:val="006B1FD8"/>
    <w:rsid w:val="006B2246"/>
    <w:rsid w:val="006B2D8E"/>
    <w:rsid w:val="006B2DCC"/>
    <w:rsid w:val="006B3C72"/>
    <w:rsid w:val="006B3D99"/>
    <w:rsid w:val="006B430D"/>
    <w:rsid w:val="006B46D0"/>
    <w:rsid w:val="006B478F"/>
    <w:rsid w:val="006B4C31"/>
    <w:rsid w:val="006B4E5E"/>
    <w:rsid w:val="006B592C"/>
    <w:rsid w:val="006B6586"/>
    <w:rsid w:val="006B6904"/>
    <w:rsid w:val="006B74F7"/>
    <w:rsid w:val="006C16A5"/>
    <w:rsid w:val="006C1975"/>
    <w:rsid w:val="006C24AC"/>
    <w:rsid w:val="006C2933"/>
    <w:rsid w:val="006C2CD4"/>
    <w:rsid w:val="006C2FB2"/>
    <w:rsid w:val="006C355A"/>
    <w:rsid w:val="006C418D"/>
    <w:rsid w:val="006C4B42"/>
    <w:rsid w:val="006C4D73"/>
    <w:rsid w:val="006C5AED"/>
    <w:rsid w:val="006C6215"/>
    <w:rsid w:val="006C690C"/>
    <w:rsid w:val="006C70E0"/>
    <w:rsid w:val="006C742A"/>
    <w:rsid w:val="006C7959"/>
    <w:rsid w:val="006C7E8B"/>
    <w:rsid w:val="006D07BB"/>
    <w:rsid w:val="006D0AD9"/>
    <w:rsid w:val="006D0BB1"/>
    <w:rsid w:val="006D10C6"/>
    <w:rsid w:val="006D135E"/>
    <w:rsid w:val="006D1A70"/>
    <w:rsid w:val="006D1DEE"/>
    <w:rsid w:val="006D224F"/>
    <w:rsid w:val="006D2A88"/>
    <w:rsid w:val="006D584A"/>
    <w:rsid w:val="006D6AF8"/>
    <w:rsid w:val="006D6B6A"/>
    <w:rsid w:val="006D6CC7"/>
    <w:rsid w:val="006D70B5"/>
    <w:rsid w:val="006D723E"/>
    <w:rsid w:val="006D739B"/>
    <w:rsid w:val="006E0465"/>
    <w:rsid w:val="006E083C"/>
    <w:rsid w:val="006E08F8"/>
    <w:rsid w:val="006E124C"/>
    <w:rsid w:val="006E16CD"/>
    <w:rsid w:val="006E193A"/>
    <w:rsid w:val="006E1B0B"/>
    <w:rsid w:val="006E210F"/>
    <w:rsid w:val="006E27C5"/>
    <w:rsid w:val="006E3114"/>
    <w:rsid w:val="006E37D1"/>
    <w:rsid w:val="006E39BC"/>
    <w:rsid w:val="006E4381"/>
    <w:rsid w:val="006E45ED"/>
    <w:rsid w:val="006E467E"/>
    <w:rsid w:val="006E4FD0"/>
    <w:rsid w:val="006E6991"/>
    <w:rsid w:val="006E741A"/>
    <w:rsid w:val="006E7CF7"/>
    <w:rsid w:val="006F0CBE"/>
    <w:rsid w:val="006F0CDF"/>
    <w:rsid w:val="006F0D3C"/>
    <w:rsid w:val="006F11D8"/>
    <w:rsid w:val="006F1B7D"/>
    <w:rsid w:val="006F21EF"/>
    <w:rsid w:val="006F224C"/>
    <w:rsid w:val="006F2652"/>
    <w:rsid w:val="006F336C"/>
    <w:rsid w:val="006F3407"/>
    <w:rsid w:val="006F36C0"/>
    <w:rsid w:val="006F42A4"/>
    <w:rsid w:val="006F4592"/>
    <w:rsid w:val="006F4CD4"/>
    <w:rsid w:val="006F52F3"/>
    <w:rsid w:val="006F53B1"/>
    <w:rsid w:val="006F6258"/>
    <w:rsid w:val="006F6842"/>
    <w:rsid w:val="006F7F8E"/>
    <w:rsid w:val="007009F1"/>
    <w:rsid w:val="00700F93"/>
    <w:rsid w:val="00701376"/>
    <w:rsid w:val="00701969"/>
    <w:rsid w:val="00701E0C"/>
    <w:rsid w:val="0070354A"/>
    <w:rsid w:val="0070390F"/>
    <w:rsid w:val="00703A84"/>
    <w:rsid w:val="00703E10"/>
    <w:rsid w:val="00703E18"/>
    <w:rsid w:val="007040EF"/>
    <w:rsid w:val="0070498B"/>
    <w:rsid w:val="00704F89"/>
    <w:rsid w:val="00705477"/>
    <w:rsid w:val="007057F6"/>
    <w:rsid w:val="00705CF8"/>
    <w:rsid w:val="00706184"/>
    <w:rsid w:val="00706244"/>
    <w:rsid w:val="007069E6"/>
    <w:rsid w:val="007104E5"/>
    <w:rsid w:val="00711218"/>
    <w:rsid w:val="00712FD8"/>
    <w:rsid w:val="0071374F"/>
    <w:rsid w:val="00714B79"/>
    <w:rsid w:val="00715449"/>
    <w:rsid w:val="00715F97"/>
    <w:rsid w:val="00716E79"/>
    <w:rsid w:val="00717601"/>
    <w:rsid w:val="00717605"/>
    <w:rsid w:val="00717921"/>
    <w:rsid w:val="00717B00"/>
    <w:rsid w:val="00720854"/>
    <w:rsid w:val="00720873"/>
    <w:rsid w:val="00720BD9"/>
    <w:rsid w:val="00720F63"/>
    <w:rsid w:val="007218FC"/>
    <w:rsid w:val="00721D6A"/>
    <w:rsid w:val="00721DE1"/>
    <w:rsid w:val="00722C75"/>
    <w:rsid w:val="00723252"/>
    <w:rsid w:val="00723560"/>
    <w:rsid w:val="007238AE"/>
    <w:rsid w:val="00723A03"/>
    <w:rsid w:val="007253E4"/>
    <w:rsid w:val="00725A9E"/>
    <w:rsid w:val="00725AE8"/>
    <w:rsid w:val="00725E04"/>
    <w:rsid w:val="007260E4"/>
    <w:rsid w:val="00726471"/>
    <w:rsid w:val="007264C3"/>
    <w:rsid w:val="00727552"/>
    <w:rsid w:val="00727A79"/>
    <w:rsid w:val="007306D8"/>
    <w:rsid w:val="00730A86"/>
    <w:rsid w:val="0073132E"/>
    <w:rsid w:val="00731B2E"/>
    <w:rsid w:val="00731B3E"/>
    <w:rsid w:val="00732505"/>
    <w:rsid w:val="0073289A"/>
    <w:rsid w:val="00732C04"/>
    <w:rsid w:val="00733001"/>
    <w:rsid w:val="0073375A"/>
    <w:rsid w:val="00733ECE"/>
    <w:rsid w:val="00734364"/>
    <w:rsid w:val="0073459E"/>
    <w:rsid w:val="00734E93"/>
    <w:rsid w:val="00735C4A"/>
    <w:rsid w:val="00735ED9"/>
    <w:rsid w:val="0073613F"/>
    <w:rsid w:val="0073637F"/>
    <w:rsid w:val="00736F1D"/>
    <w:rsid w:val="00737147"/>
    <w:rsid w:val="00737625"/>
    <w:rsid w:val="007378C7"/>
    <w:rsid w:val="00737CB3"/>
    <w:rsid w:val="00740451"/>
    <w:rsid w:val="00740469"/>
    <w:rsid w:val="00740587"/>
    <w:rsid w:val="0074084C"/>
    <w:rsid w:val="007410AD"/>
    <w:rsid w:val="00741239"/>
    <w:rsid w:val="00741903"/>
    <w:rsid w:val="007426ED"/>
    <w:rsid w:val="00743186"/>
    <w:rsid w:val="00743CD5"/>
    <w:rsid w:val="0074527B"/>
    <w:rsid w:val="00745448"/>
    <w:rsid w:val="00745AAE"/>
    <w:rsid w:val="00745B17"/>
    <w:rsid w:val="00747BB9"/>
    <w:rsid w:val="00747C23"/>
    <w:rsid w:val="00750A16"/>
    <w:rsid w:val="007514A1"/>
    <w:rsid w:val="0075267C"/>
    <w:rsid w:val="00752D9B"/>
    <w:rsid w:val="007531C7"/>
    <w:rsid w:val="0075362E"/>
    <w:rsid w:val="00753723"/>
    <w:rsid w:val="007542C8"/>
    <w:rsid w:val="00754CBB"/>
    <w:rsid w:val="00755F53"/>
    <w:rsid w:val="00756B32"/>
    <w:rsid w:val="00756DBB"/>
    <w:rsid w:val="00756FC7"/>
    <w:rsid w:val="007570AB"/>
    <w:rsid w:val="0076081B"/>
    <w:rsid w:val="00760D3C"/>
    <w:rsid w:val="00760E8C"/>
    <w:rsid w:val="0076272E"/>
    <w:rsid w:val="00762BDB"/>
    <w:rsid w:val="0076310D"/>
    <w:rsid w:val="007643BA"/>
    <w:rsid w:val="007665D5"/>
    <w:rsid w:val="00767E25"/>
    <w:rsid w:val="007706C6"/>
    <w:rsid w:val="00770B31"/>
    <w:rsid w:val="00771952"/>
    <w:rsid w:val="00771CC8"/>
    <w:rsid w:val="007729BF"/>
    <w:rsid w:val="007736AD"/>
    <w:rsid w:val="00773987"/>
    <w:rsid w:val="00774182"/>
    <w:rsid w:val="00774718"/>
    <w:rsid w:val="0077515F"/>
    <w:rsid w:val="00775652"/>
    <w:rsid w:val="0077565D"/>
    <w:rsid w:val="007758EA"/>
    <w:rsid w:val="00775A4F"/>
    <w:rsid w:val="00775C94"/>
    <w:rsid w:val="00776219"/>
    <w:rsid w:val="007772F6"/>
    <w:rsid w:val="0077764D"/>
    <w:rsid w:val="00777C59"/>
    <w:rsid w:val="00780012"/>
    <w:rsid w:val="00780A08"/>
    <w:rsid w:val="007814D9"/>
    <w:rsid w:val="007824A9"/>
    <w:rsid w:val="00782C58"/>
    <w:rsid w:val="007834E2"/>
    <w:rsid w:val="007837A9"/>
    <w:rsid w:val="0078382C"/>
    <w:rsid w:val="00784139"/>
    <w:rsid w:val="0078431C"/>
    <w:rsid w:val="007843C4"/>
    <w:rsid w:val="00784A41"/>
    <w:rsid w:val="0078528A"/>
    <w:rsid w:val="00785A44"/>
    <w:rsid w:val="00785EAF"/>
    <w:rsid w:val="00786101"/>
    <w:rsid w:val="00786526"/>
    <w:rsid w:val="0078657A"/>
    <w:rsid w:val="00786912"/>
    <w:rsid w:val="00786AFC"/>
    <w:rsid w:val="00786D1B"/>
    <w:rsid w:val="00786F28"/>
    <w:rsid w:val="0078742E"/>
    <w:rsid w:val="00787D0F"/>
    <w:rsid w:val="00787E00"/>
    <w:rsid w:val="0079084E"/>
    <w:rsid w:val="00790E09"/>
    <w:rsid w:val="007910D2"/>
    <w:rsid w:val="00791564"/>
    <w:rsid w:val="00791E38"/>
    <w:rsid w:val="00791EE9"/>
    <w:rsid w:val="007923F3"/>
    <w:rsid w:val="007924C9"/>
    <w:rsid w:val="00792A44"/>
    <w:rsid w:val="00792D4A"/>
    <w:rsid w:val="007936EA"/>
    <w:rsid w:val="00793818"/>
    <w:rsid w:val="007943B1"/>
    <w:rsid w:val="0079475A"/>
    <w:rsid w:val="00795081"/>
    <w:rsid w:val="007951EB"/>
    <w:rsid w:val="0079547A"/>
    <w:rsid w:val="007963B7"/>
    <w:rsid w:val="00796A1D"/>
    <w:rsid w:val="00797053"/>
    <w:rsid w:val="00797285"/>
    <w:rsid w:val="007972D4"/>
    <w:rsid w:val="007976CF"/>
    <w:rsid w:val="00797AC7"/>
    <w:rsid w:val="007A0831"/>
    <w:rsid w:val="007A185C"/>
    <w:rsid w:val="007A1A6E"/>
    <w:rsid w:val="007A1A98"/>
    <w:rsid w:val="007A1DCD"/>
    <w:rsid w:val="007A1ECB"/>
    <w:rsid w:val="007A229D"/>
    <w:rsid w:val="007A2660"/>
    <w:rsid w:val="007A3605"/>
    <w:rsid w:val="007A3BF2"/>
    <w:rsid w:val="007A3D9C"/>
    <w:rsid w:val="007A4058"/>
    <w:rsid w:val="007A47F1"/>
    <w:rsid w:val="007A58F0"/>
    <w:rsid w:val="007A5A33"/>
    <w:rsid w:val="007A5E7A"/>
    <w:rsid w:val="007A6811"/>
    <w:rsid w:val="007A6D05"/>
    <w:rsid w:val="007A7005"/>
    <w:rsid w:val="007A7347"/>
    <w:rsid w:val="007A79E9"/>
    <w:rsid w:val="007B001B"/>
    <w:rsid w:val="007B0A5E"/>
    <w:rsid w:val="007B0A74"/>
    <w:rsid w:val="007B0E47"/>
    <w:rsid w:val="007B1028"/>
    <w:rsid w:val="007B16AA"/>
    <w:rsid w:val="007B196F"/>
    <w:rsid w:val="007B27B6"/>
    <w:rsid w:val="007B3162"/>
    <w:rsid w:val="007B31CF"/>
    <w:rsid w:val="007B37BC"/>
    <w:rsid w:val="007B474B"/>
    <w:rsid w:val="007B48A8"/>
    <w:rsid w:val="007B4E76"/>
    <w:rsid w:val="007B4F10"/>
    <w:rsid w:val="007B500A"/>
    <w:rsid w:val="007B50EB"/>
    <w:rsid w:val="007B55FE"/>
    <w:rsid w:val="007B6543"/>
    <w:rsid w:val="007B69A4"/>
    <w:rsid w:val="007B705D"/>
    <w:rsid w:val="007B78D2"/>
    <w:rsid w:val="007B7B1B"/>
    <w:rsid w:val="007B7BEF"/>
    <w:rsid w:val="007C01C1"/>
    <w:rsid w:val="007C040D"/>
    <w:rsid w:val="007C15A7"/>
    <w:rsid w:val="007C1C26"/>
    <w:rsid w:val="007C1C5B"/>
    <w:rsid w:val="007C22EF"/>
    <w:rsid w:val="007C2CF5"/>
    <w:rsid w:val="007C3270"/>
    <w:rsid w:val="007C3FA7"/>
    <w:rsid w:val="007C4B67"/>
    <w:rsid w:val="007C4EF9"/>
    <w:rsid w:val="007C576F"/>
    <w:rsid w:val="007C59CF"/>
    <w:rsid w:val="007C5A4B"/>
    <w:rsid w:val="007C5A6D"/>
    <w:rsid w:val="007C5AE8"/>
    <w:rsid w:val="007C5CC9"/>
    <w:rsid w:val="007C6AEF"/>
    <w:rsid w:val="007C6B97"/>
    <w:rsid w:val="007C6E22"/>
    <w:rsid w:val="007D037D"/>
    <w:rsid w:val="007D0896"/>
    <w:rsid w:val="007D0E40"/>
    <w:rsid w:val="007D1704"/>
    <w:rsid w:val="007D1D1C"/>
    <w:rsid w:val="007D2428"/>
    <w:rsid w:val="007D36D8"/>
    <w:rsid w:val="007D3940"/>
    <w:rsid w:val="007D395B"/>
    <w:rsid w:val="007D4315"/>
    <w:rsid w:val="007D4D55"/>
    <w:rsid w:val="007D4E91"/>
    <w:rsid w:val="007D5205"/>
    <w:rsid w:val="007D5637"/>
    <w:rsid w:val="007D5AF5"/>
    <w:rsid w:val="007D611C"/>
    <w:rsid w:val="007D61D7"/>
    <w:rsid w:val="007D6E07"/>
    <w:rsid w:val="007D75C2"/>
    <w:rsid w:val="007E0212"/>
    <w:rsid w:val="007E0E15"/>
    <w:rsid w:val="007E1613"/>
    <w:rsid w:val="007E30CB"/>
    <w:rsid w:val="007E3F8F"/>
    <w:rsid w:val="007E47B4"/>
    <w:rsid w:val="007E504A"/>
    <w:rsid w:val="007E58B7"/>
    <w:rsid w:val="007E59F2"/>
    <w:rsid w:val="007E5D21"/>
    <w:rsid w:val="007E5EFB"/>
    <w:rsid w:val="007E6D36"/>
    <w:rsid w:val="007E7296"/>
    <w:rsid w:val="007E7FE7"/>
    <w:rsid w:val="007F01C9"/>
    <w:rsid w:val="007F02AA"/>
    <w:rsid w:val="007F0376"/>
    <w:rsid w:val="007F0485"/>
    <w:rsid w:val="007F0655"/>
    <w:rsid w:val="007F0794"/>
    <w:rsid w:val="007F0E83"/>
    <w:rsid w:val="007F1407"/>
    <w:rsid w:val="007F17C1"/>
    <w:rsid w:val="007F19C3"/>
    <w:rsid w:val="007F1A94"/>
    <w:rsid w:val="007F1A98"/>
    <w:rsid w:val="007F2EF3"/>
    <w:rsid w:val="007F3A8A"/>
    <w:rsid w:val="007F3B9C"/>
    <w:rsid w:val="007F4093"/>
    <w:rsid w:val="007F4180"/>
    <w:rsid w:val="007F455F"/>
    <w:rsid w:val="007F4645"/>
    <w:rsid w:val="007F4D3D"/>
    <w:rsid w:val="007F4D43"/>
    <w:rsid w:val="007F5802"/>
    <w:rsid w:val="007F586B"/>
    <w:rsid w:val="007F68EC"/>
    <w:rsid w:val="007F7420"/>
    <w:rsid w:val="007F74FE"/>
    <w:rsid w:val="007F778D"/>
    <w:rsid w:val="007F7A0E"/>
    <w:rsid w:val="00802327"/>
    <w:rsid w:val="0080243E"/>
    <w:rsid w:val="008024B9"/>
    <w:rsid w:val="008036E7"/>
    <w:rsid w:val="0080397F"/>
    <w:rsid w:val="00803A68"/>
    <w:rsid w:val="00803AB6"/>
    <w:rsid w:val="0080439E"/>
    <w:rsid w:val="00804425"/>
    <w:rsid w:val="0080578B"/>
    <w:rsid w:val="00806395"/>
    <w:rsid w:val="00806AEA"/>
    <w:rsid w:val="00807393"/>
    <w:rsid w:val="008075DC"/>
    <w:rsid w:val="00807915"/>
    <w:rsid w:val="00811ACE"/>
    <w:rsid w:val="008125A8"/>
    <w:rsid w:val="00812AA1"/>
    <w:rsid w:val="0081307C"/>
    <w:rsid w:val="00813AD7"/>
    <w:rsid w:val="00814706"/>
    <w:rsid w:val="0081470C"/>
    <w:rsid w:val="00814A40"/>
    <w:rsid w:val="0081558A"/>
    <w:rsid w:val="008158CF"/>
    <w:rsid w:val="00815C34"/>
    <w:rsid w:val="00815CBB"/>
    <w:rsid w:val="00815E5A"/>
    <w:rsid w:val="00815E69"/>
    <w:rsid w:val="00816A47"/>
    <w:rsid w:val="00816FC9"/>
    <w:rsid w:val="00817177"/>
    <w:rsid w:val="00817517"/>
    <w:rsid w:val="00817976"/>
    <w:rsid w:val="008200B1"/>
    <w:rsid w:val="00820FF3"/>
    <w:rsid w:val="008212A7"/>
    <w:rsid w:val="0082156A"/>
    <w:rsid w:val="00821A06"/>
    <w:rsid w:val="00821F9D"/>
    <w:rsid w:val="00822AB7"/>
    <w:rsid w:val="0082316D"/>
    <w:rsid w:val="008234AF"/>
    <w:rsid w:val="00823724"/>
    <w:rsid w:val="00823739"/>
    <w:rsid w:val="008237DF"/>
    <w:rsid w:val="00823891"/>
    <w:rsid w:val="00824B9F"/>
    <w:rsid w:val="00825085"/>
    <w:rsid w:val="0082592C"/>
    <w:rsid w:val="008264FB"/>
    <w:rsid w:val="008267BE"/>
    <w:rsid w:val="0082689E"/>
    <w:rsid w:val="0082709D"/>
    <w:rsid w:val="0082779D"/>
    <w:rsid w:val="0083015D"/>
    <w:rsid w:val="00830E69"/>
    <w:rsid w:val="00830F2D"/>
    <w:rsid w:val="0083125B"/>
    <w:rsid w:val="0083169F"/>
    <w:rsid w:val="00831AE0"/>
    <w:rsid w:val="00831C2E"/>
    <w:rsid w:val="00831ECE"/>
    <w:rsid w:val="00832503"/>
    <w:rsid w:val="00833142"/>
    <w:rsid w:val="0083343E"/>
    <w:rsid w:val="008338F2"/>
    <w:rsid w:val="00833B02"/>
    <w:rsid w:val="00833B1F"/>
    <w:rsid w:val="008344D7"/>
    <w:rsid w:val="00834533"/>
    <w:rsid w:val="00834EC2"/>
    <w:rsid w:val="00835082"/>
    <w:rsid w:val="008350C5"/>
    <w:rsid w:val="00835393"/>
    <w:rsid w:val="0083567F"/>
    <w:rsid w:val="00835B5A"/>
    <w:rsid w:val="00835C27"/>
    <w:rsid w:val="00835F07"/>
    <w:rsid w:val="00836031"/>
    <w:rsid w:val="0083737B"/>
    <w:rsid w:val="008376EB"/>
    <w:rsid w:val="008404A0"/>
    <w:rsid w:val="00840D18"/>
    <w:rsid w:val="008417F2"/>
    <w:rsid w:val="00841E68"/>
    <w:rsid w:val="008421ED"/>
    <w:rsid w:val="00842837"/>
    <w:rsid w:val="008432EF"/>
    <w:rsid w:val="008435DE"/>
    <w:rsid w:val="008437D4"/>
    <w:rsid w:val="0084443F"/>
    <w:rsid w:val="00844461"/>
    <w:rsid w:val="00844471"/>
    <w:rsid w:val="0084484B"/>
    <w:rsid w:val="008457E3"/>
    <w:rsid w:val="00845C4C"/>
    <w:rsid w:val="008460D0"/>
    <w:rsid w:val="008464DE"/>
    <w:rsid w:val="0084659A"/>
    <w:rsid w:val="0084680C"/>
    <w:rsid w:val="008468D0"/>
    <w:rsid w:val="00847786"/>
    <w:rsid w:val="00847A2D"/>
    <w:rsid w:val="008500B8"/>
    <w:rsid w:val="00850458"/>
    <w:rsid w:val="00850A4F"/>
    <w:rsid w:val="008510FD"/>
    <w:rsid w:val="00851162"/>
    <w:rsid w:val="008513A8"/>
    <w:rsid w:val="008530D9"/>
    <w:rsid w:val="0085378C"/>
    <w:rsid w:val="008542CA"/>
    <w:rsid w:val="008548CC"/>
    <w:rsid w:val="00854E23"/>
    <w:rsid w:val="00855240"/>
    <w:rsid w:val="008563FA"/>
    <w:rsid w:val="00856BBD"/>
    <w:rsid w:val="00856DC9"/>
    <w:rsid w:val="008571F9"/>
    <w:rsid w:val="00857555"/>
    <w:rsid w:val="00857953"/>
    <w:rsid w:val="0086040E"/>
    <w:rsid w:val="0086057D"/>
    <w:rsid w:val="0086058E"/>
    <w:rsid w:val="0086094F"/>
    <w:rsid w:val="008610DE"/>
    <w:rsid w:val="00861B41"/>
    <w:rsid w:val="00862961"/>
    <w:rsid w:val="00862E92"/>
    <w:rsid w:val="008632E0"/>
    <w:rsid w:val="0086395C"/>
    <w:rsid w:val="00863A03"/>
    <w:rsid w:val="00864F42"/>
    <w:rsid w:val="00865739"/>
    <w:rsid w:val="008658D9"/>
    <w:rsid w:val="00865C70"/>
    <w:rsid w:val="00865C82"/>
    <w:rsid w:val="00865E84"/>
    <w:rsid w:val="00866647"/>
    <w:rsid w:val="00866AE3"/>
    <w:rsid w:val="00867575"/>
    <w:rsid w:val="008679E2"/>
    <w:rsid w:val="00867C97"/>
    <w:rsid w:val="00867D3A"/>
    <w:rsid w:val="00870071"/>
    <w:rsid w:val="00870E13"/>
    <w:rsid w:val="00871325"/>
    <w:rsid w:val="0087181B"/>
    <w:rsid w:val="00871B6C"/>
    <w:rsid w:val="008736D7"/>
    <w:rsid w:val="00873D3D"/>
    <w:rsid w:val="008746D0"/>
    <w:rsid w:val="00874A3B"/>
    <w:rsid w:val="00874FFA"/>
    <w:rsid w:val="00875735"/>
    <w:rsid w:val="00875DC1"/>
    <w:rsid w:val="00876565"/>
    <w:rsid w:val="00876D5F"/>
    <w:rsid w:val="00876EF0"/>
    <w:rsid w:val="00876FB8"/>
    <w:rsid w:val="0087772A"/>
    <w:rsid w:val="00877FC9"/>
    <w:rsid w:val="00880A8A"/>
    <w:rsid w:val="00880DE6"/>
    <w:rsid w:val="00881235"/>
    <w:rsid w:val="008814B5"/>
    <w:rsid w:val="008817A2"/>
    <w:rsid w:val="00881E3E"/>
    <w:rsid w:val="00882892"/>
    <w:rsid w:val="008829C5"/>
    <w:rsid w:val="00882A70"/>
    <w:rsid w:val="00882F82"/>
    <w:rsid w:val="00883784"/>
    <w:rsid w:val="008838BB"/>
    <w:rsid w:val="00883B13"/>
    <w:rsid w:val="0088499F"/>
    <w:rsid w:val="00884B08"/>
    <w:rsid w:val="008851CC"/>
    <w:rsid w:val="00885F24"/>
    <w:rsid w:val="008867DB"/>
    <w:rsid w:val="008868D5"/>
    <w:rsid w:val="00886A33"/>
    <w:rsid w:val="00886C18"/>
    <w:rsid w:val="00886E20"/>
    <w:rsid w:val="008870E2"/>
    <w:rsid w:val="0088718C"/>
    <w:rsid w:val="008879CD"/>
    <w:rsid w:val="00887D97"/>
    <w:rsid w:val="00890C73"/>
    <w:rsid w:val="0089100D"/>
    <w:rsid w:val="0089136E"/>
    <w:rsid w:val="0089165F"/>
    <w:rsid w:val="00892DB6"/>
    <w:rsid w:val="00893728"/>
    <w:rsid w:val="00893E6F"/>
    <w:rsid w:val="00893F16"/>
    <w:rsid w:val="00894BAB"/>
    <w:rsid w:val="00895113"/>
    <w:rsid w:val="00895120"/>
    <w:rsid w:val="008957EC"/>
    <w:rsid w:val="00895D48"/>
    <w:rsid w:val="00896741"/>
    <w:rsid w:val="00896CF4"/>
    <w:rsid w:val="0089773B"/>
    <w:rsid w:val="00897A54"/>
    <w:rsid w:val="008A01DE"/>
    <w:rsid w:val="008A0AC2"/>
    <w:rsid w:val="008A0D37"/>
    <w:rsid w:val="008A1348"/>
    <w:rsid w:val="008A2B8E"/>
    <w:rsid w:val="008A3A15"/>
    <w:rsid w:val="008A3CBC"/>
    <w:rsid w:val="008A4076"/>
    <w:rsid w:val="008A4805"/>
    <w:rsid w:val="008A561A"/>
    <w:rsid w:val="008A63BE"/>
    <w:rsid w:val="008A6C17"/>
    <w:rsid w:val="008A6D0A"/>
    <w:rsid w:val="008A70A7"/>
    <w:rsid w:val="008B0177"/>
    <w:rsid w:val="008B04EA"/>
    <w:rsid w:val="008B12A7"/>
    <w:rsid w:val="008B1A07"/>
    <w:rsid w:val="008B2493"/>
    <w:rsid w:val="008B270E"/>
    <w:rsid w:val="008B2FEE"/>
    <w:rsid w:val="008B3A8D"/>
    <w:rsid w:val="008B3AC0"/>
    <w:rsid w:val="008B40A9"/>
    <w:rsid w:val="008B4194"/>
    <w:rsid w:val="008B4EAB"/>
    <w:rsid w:val="008B57E0"/>
    <w:rsid w:val="008B597F"/>
    <w:rsid w:val="008B637E"/>
    <w:rsid w:val="008B64A8"/>
    <w:rsid w:val="008B7829"/>
    <w:rsid w:val="008C004A"/>
    <w:rsid w:val="008C01E0"/>
    <w:rsid w:val="008C045D"/>
    <w:rsid w:val="008C0CD5"/>
    <w:rsid w:val="008C1014"/>
    <w:rsid w:val="008C1688"/>
    <w:rsid w:val="008C1701"/>
    <w:rsid w:val="008C2590"/>
    <w:rsid w:val="008C3670"/>
    <w:rsid w:val="008C4012"/>
    <w:rsid w:val="008C40CB"/>
    <w:rsid w:val="008C4601"/>
    <w:rsid w:val="008C4B80"/>
    <w:rsid w:val="008C56AF"/>
    <w:rsid w:val="008C5D98"/>
    <w:rsid w:val="008C6324"/>
    <w:rsid w:val="008C6838"/>
    <w:rsid w:val="008C6B55"/>
    <w:rsid w:val="008C6B62"/>
    <w:rsid w:val="008C6DFB"/>
    <w:rsid w:val="008C6E5A"/>
    <w:rsid w:val="008C736C"/>
    <w:rsid w:val="008C7A82"/>
    <w:rsid w:val="008C7CD1"/>
    <w:rsid w:val="008D0360"/>
    <w:rsid w:val="008D07D2"/>
    <w:rsid w:val="008D0D86"/>
    <w:rsid w:val="008D1390"/>
    <w:rsid w:val="008D1561"/>
    <w:rsid w:val="008D15D1"/>
    <w:rsid w:val="008D1FB6"/>
    <w:rsid w:val="008D2CFF"/>
    <w:rsid w:val="008D3366"/>
    <w:rsid w:val="008D421E"/>
    <w:rsid w:val="008D4227"/>
    <w:rsid w:val="008D4B1C"/>
    <w:rsid w:val="008D5EBA"/>
    <w:rsid w:val="008D644F"/>
    <w:rsid w:val="008D6FC5"/>
    <w:rsid w:val="008D74DC"/>
    <w:rsid w:val="008D79BA"/>
    <w:rsid w:val="008D7E92"/>
    <w:rsid w:val="008E084C"/>
    <w:rsid w:val="008E11FF"/>
    <w:rsid w:val="008E1534"/>
    <w:rsid w:val="008E19E3"/>
    <w:rsid w:val="008E23EB"/>
    <w:rsid w:val="008E3266"/>
    <w:rsid w:val="008E3320"/>
    <w:rsid w:val="008E3995"/>
    <w:rsid w:val="008E486A"/>
    <w:rsid w:val="008E4EF4"/>
    <w:rsid w:val="008E5227"/>
    <w:rsid w:val="008E56B5"/>
    <w:rsid w:val="008E57E2"/>
    <w:rsid w:val="008E5CF1"/>
    <w:rsid w:val="008E6618"/>
    <w:rsid w:val="008E6695"/>
    <w:rsid w:val="008E6BF6"/>
    <w:rsid w:val="008E6F92"/>
    <w:rsid w:val="008E7387"/>
    <w:rsid w:val="008E7C93"/>
    <w:rsid w:val="008E7F5E"/>
    <w:rsid w:val="008F03C0"/>
    <w:rsid w:val="008F0639"/>
    <w:rsid w:val="008F090B"/>
    <w:rsid w:val="008F0ABC"/>
    <w:rsid w:val="008F1C38"/>
    <w:rsid w:val="008F1FAF"/>
    <w:rsid w:val="008F2483"/>
    <w:rsid w:val="008F3D0B"/>
    <w:rsid w:val="008F48B4"/>
    <w:rsid w:val="008F4CCA"/>
    <w:rsid w:val="008F4E3C"/>
    <w:rsid w:val="008F5156"/>
    <w:rsid w:val="008F5687"/>
    <w:rsid w:val="008F58EA"/>
    <w:rsid w:val="008F5FA3"/>
    <w:rsid w:val="008F6843"/>
    <w:rsid w:val="008F6F9D"/>
    <w:rsid w:val="008F75B9"/>
    <w:rsid w:val="008F78E2"/>
    <w:rsid w:val="00900508"/>
    <w:rsid w:val="009011F7"/>
    <w:rsid w:val="0090142E"/>
    <w:rsid w:val="009016E6"/>
    <w:rsid w:val="00901B09"/>
    <w:rsid w:val="0090226E"/>
    <w:rsid w:val="009026C8"/>
    <w:rsid w:val="0090399A"/>
    <w:rsid w:val="00903D63"/>
    <w:rsid w:val="0090484D"/>
    <w:rsid w:val="00904B13"/>
    <w:rsid w:val="00904B4F"/>
    <w:rsid w:val="0090533D"/>
    <w:rsid w:val="009053ED"/>
    <w:rsid w:val="00905F0B"/>
    <w:rsid w:val="00905F73"/>
    <w:rsid w:val="00906264"/>
    <w:rsid w:val="009065A7"/>
    <w:rsid w:val="00906F9C"/>
    <w:rsid w:val="00911CCA"/>
    <w:rsid w:val="0091238D"/>
    <w:rsid w:val="0091314F"/>
    <w:rsid w:val="00913163"/>
    <w:rsid w:val="0091452F"/>
    <w:rsid w:val="00914FBE"/>
    <w:rsid w:val="00915174"/>
    <w:rsid w:val="009166DA"/>
    <w:rsid w:val="00916D60"/>
    <w:rsid w:val="009171C0"/>
    <w:rsid w:val="009172D5"/>
    <w:rsid w:val="009177D9"/>
    <w:rsid w:val="009204ED"/>
    <w:rsid w:val="00920EB9"/>
    <w:rsid w:val="00921776"/>
    <w:rsid w:val="00921911"/>
    <w:rsid w:val="0092196D"/>
    <w:rsid w:val="00921C8D"/>
    <w:rsid w:val="00921E1D"/>
    <w:rsid w:val="0092371B"/>
    <w:rsid w:val="00923860"/>
    <w:rsid w:val="00923A0F"/>
    <w:rsid w:val="00923BE5"/>
    <w:rsid w:val="00923E3F"/>
    <w:rsid w:val="009241C5"/>
    <w:rsid w:val="009249A7"/>
    <w:rsid w:val="00924FBC"/>
    <w:rsid w:val="009251AF"/>
    <w:rsid w:val="009253EA"/>
    <w:rsid w:val="0092593F"/>
    <w:rsid w:val="00926806"/>
    <w:rsid w:val="00927537"/>
    <w:rsid w:val="009276EA"/>
    <w:rsid w:val="00927E32"/>
    <w:rsid w:val="00930E88"/>
    <w:rsid w:val="00932D1B"/>
    <w:rsid w:val="009334E3"/>
    <w:rsid w:val="00933737"/>
    <w:rsid w:val="00933C97"/>
    <w:rsid w:val="009348E8"/>
    <w:rsid w:val="00934E0F"/>
    <w:rsid w:val="00935000"/>
    <w:rsid w:val="00935624"/>
    <w:rsid w:val="0093592C"/>
    <w:rsid w:val="00935989"/>
    <w:rsid w:val="00935A78"/>
    <w:rsid w:val="00935C0D"/>
    <w:rsid w:val="00936266"/>
    <w:rsid w:val="009367F8"/>
    <w:rsid w:val="009369AD"/>
    <w:rsid w:val="009370DB"/>
    <w:rsid w:val="009371A0"/>
    <w:rsid w:val="00937F54"/>
    <w:rsid w:val="00940354"/>
    <w:rsid w:val="0094093D"/>
    <w:rsid w:val="00940D39"/>
    <w:rsid w:val="00940FCE"/>
    <w:rsid w:val="00941656"/>
    <w:rsid w:val="00941692"/>
    <w:rsid w:val="00941EFC"/>
    <w:rsid w:val="009427BE"/>
    <w:rsid w:val="0094313C"/>
    <w:rsid w:val="00943717"/>
    <w:rsid w:val="00943774"/>
    <w:rsid w:val="009440C9"/>
    <w:rsid w:val="00944339"/>
    <w:rsid w:val="009447B2"/>
    <w:rsid w:val="00944D6E"/>
    <w:rsid w:val="009454A0"/>
    <w:rsid w:val="00946018"/>
    <w:rsid w:val="00946126"/>
    <w:rsid w:val="00947136"/>
    <w:rsid w:val="009471B1"/>
    <w:rsid w:val="009475BD"/>
    <w:rsid w:val="009500E3"/>
    <w:rsid w:val="0095076C"/>
    <w:rsid w:val="00950948"/>
    <w:rsid w:val="009510FA"/>
    <w:rsid w:val="009514BE"/>
    <w:rsid w:val="00951CDC"/>
    <w:rsid w:val="0095296D"/>
    <w:rsid w:val="00952EE9"/>
    <w:rsid w:val="0095303A"/>
    <w:rsid w:val="00953283"/>
    <w:rsid w:val="0095355E"/>
    <w:rsid w:val="00953645"/>
    <w:rsid w:val="009538F4"/>
    <w:rsid w:val="00954021"/>
    <w:rsid w:val="00954207"/>
    <w:rsid w:val="009547F3"/>
    <w:rsid w:val="0095504A"/>
    <w:rsid w:val="009553F0"/>
    <w:rsid w:val="00955436"/>
    <w:rsid w:val="0095543F"/>
    <w:rsid w:val="00955775"/>
    <w:rsid w:val="00955D00"/>
    <w:rsid w:val="00956004"/>
    <w:rsid w:val="009560DE"/>
    <w:rsid w:val="009563FE"/>
    <w:rsid w:val="00956D26"/>
    <w:rsid w:val="00957C48"/>
    <w:rsid w:val="00960379"/>
    <w:rsid w:val="00960530"/>
    <w:rsid w:val="0096111B"/>
    <w:rsid w:val="00961912"/>
    <w:rsid w:val="00961B68"/>
    <w:rsid w:val="00961DC5"/>
    <w:rsid w:val="009620FA"/>
    <w:rsid w:val="0096293E"/>
    <w:rsid w:val="00962AA8"/>
    <w:rsid w:val="00962E18"/>
    <w:rsid w:val="00963379"/>
    <w:rsid w:val="00963463"/>
    <w:rsid w:val="0096353F"/>
    <w:rsid w:val="009642CE"/>
    <w:rsid w:val="0096430A"/>
    <w:rsid w:val="00964659"/>
    <w:rsid w:val="00965CE0"/>
    <w:rsid w:val="009667CB"/>
    <w:rsid w:val="0096710C"/>
    <w:rsid w:val="00967EEA"/>
    <w:rsid w:val="00970248"/>
    <w:rsid w:val="00970FF1"/>
    <w:rsid w:val="0097113C"/>
    <w:rsid w:val="009713A6"/>
    <w:rsid w:val="00972581"/>
    <w:rsid w:val="00973F46"/>
    <w:rsid w:val="00974435"/>
    <w:rsid w:val="009745E2"/>
    <w:rsid w:val="00974A78"/>
    <w:rsid w:val="00975C7C"/>
    <w:rsid w:val="009766BC"/>
    <w:rsid w:val="009811AC"/>
    <w:rsid w:val="00982243"/>
    <w:rsid w:val="00983947"/>
    <w:rsid w:val="0098397E"/>
    <w:rsid w:val="00983E77"/>
    <w:rsid w:val="0098540C"/>
    <w:rsid w:val="009855E9"/>
    <w:rsid w:val="00985DFF"/>
    <w:rsid w:val="00985E22"/>
    <w:rsid w:val="00985F7B"/>
    <w:rsid w:val="00986202"/>
    <w:rsid w:val="00986BB1"/>
    <w:rsid w:val="0098770A"/>
    <w:rsid w:val="00987E3A"/>
    <w:rsid w:val="00987E5B"/>
    <w:rsid w:val="00991278"/>
    <w:rsid w:val="00991509"/>
    <w:rsid w:val="00991613"/>
    <w:rsid w:val="00991656"/>
    <w:rsid w:val="00991692"/>
    <w:rsid w:val="00991697"/>
    <w:rsid w:val="00994013"/>
    <w:rsid w:val="009945F0"/>
    <w:rsid w:val="00994716"/>
    <w:rsid w:val="00994E62"/>
    <w:rsid w:val="00994F39"/>
    <w:rsid w:val="0099526A"/>
    <w:rsid w:val="00995378"/>
    <w:rsid w:val="00996EB5"/>
    <w:rsid w:val="00997610"/>
    <w:rsid w:val="00997BFB"/>
    <w:rsid w:val="00997DEF"/>
    <w:rsid w:val="009A0333"/>
    <w:rsid w:val="009A0D99"/>
    <w:rsid w:val="009A0E73"/>
    <w:rsid w:val="009A117D"/>
    <w:rsid w:val="009A166F"/>
    <w:rsid w:val="009A20E2"/>
    <w:rsid w:val="009A2785"/>
    <w:rsid w:val="009A3474"/>
    <w:rsid w:val="009A367E"/>
    <w:rsid w:val="009A40CF"/>
    <w:rsid w:val="009A427F"/>
    <w:rsid w:val="009A4A08"/>
    <w:rsid w:val="009A4D8D"/>
    <w:rsid w:val="009A519F"/>
    <w:rsid w:val="009A5CB8"/>
    <w:rsid w:val="009A5CF3"/>
    <w:rsid w:val="009A6050"/>
    <w:rsid w:val="009A606F"/>
    <w:rsid w:val="009A61F4"/>
    <w:rsid w:val="009A63D5"/>
    <w:rsid w:val="009A694A"/>
    <w:rsid w:val="009A6F46"/>
    <w:rsid w:val="009B0890"/>
    <w:rsid w:val="009B0988"/>
    <w:rsid w:val="009B156A"/>
    <w:rsid w:val="009B17D2"/>
    <w:rsid w:val="009B1EA4"/>
    <w:rsid w:val="009B1F80"/>
    <w:rsid w:val="009B2394"/>
    <w:rsid w:val="009B2EA1"/>
    <w:rsid w:val="009B3060"/>
    <w:rsid w:val="009B3DB9"/>
    <w:rsid w:val="009B4DB1"/>
    <w:rsid w:val="009B4E76"/>
    <w:rsid w:val="009B564C"/>
    <w:rsid w:val="009B576D"/>
    <w:rsid w:val="009B6433"/>
    <w:rsid w:val="009B6736"/>
    <w:rsid w:val="009B6ADE"/>
    <w:rsid w:val="009B6BE0"/>
    <w:rsid w:val="009B70BD"/>
    <w:rsid w:val="009B760E"/>
    <w:rsid w:val="009B792F"/>
    <w:rsid w:val="009B7BD0"/>
    <w:rsid w:val="009C0075"/>
    <w:rsid w:val="009C152D"/>
    <w:rsid w:val="009C1DCE"/>
    <w:rsid w:val="009C1FFD"/>
    <w:rsid w:val="009C20AC"/>
    <w:rsid w:val="009C27EC"/>
    <w:rsid w:val="009C28B4"/>
    <w:rsid w:val="009C2D98"/>
    <w:rsid w:val="009C2EE4"/>
    <w:rsid w:val="009C3221"/>
    <w:rsid w:val="009C3DE6"/>
    <w:rsid w:val="009C4C08"/>
    <w:rsid w:val="009C5B14"/>
    <w:rsid w:val="009C6785"/>
    <w:rsid w:val="009C6AAE"/>
    <w:rsid w:val="009C6B63"/>
    <w:rsid w:val="009C740C"/>
    <w:rsid w:val="009C768D"/>
    <w:rsid w:val="009C76C0"/>
    <w:rsid w:val="009C7D49"/>
    <w:rsid w:val="009C7E7D"/>
    <w:rsid w:val="009D091C"/>
    <w:rsid w:val="009D095A"/>
    <w:rsid w:val="009D0A4E"/>
    <w:rsid w:val="009D0B1C"/>
    <w:rsid w:val="009D1343"/>
    <w:rsid w:val="009D1AC4"/>
    <w:rsid w:val="009D1F89"/>
    <w:rsid w:val="009D23CF"/>
    <w:rsid w:val="009D256F"/>
    <w:rsid w:val="009D2A03"/>
    <w:rsid w:val="009D2BCA"/>
    <w:rsid w:val="009D2C36"/>
    <w:rsid w:val="009D4432"/>
    <w:rsid w:val="009D53F0"/>
    <w:rsid w:val="009D56A4"/>
    <w:rsid w:val="009D57FA"/>
    <w:rsid w:val="009D5924"/>
    <w:rsid w:val="009D5E82"/>
    <w:rsid w:val="009D614B"/>
    <w:rsid w:val="009D66C0"/>
    <w:rsid w:val="009D788D"/>
    <w:rsid w:val="009D793E"/>
    <w:rsid w:val="009D7E6F"/>
    <w:rsid w:val="009D7F72"/>
    <w:rsid w:val="009E00B2"/>
    <w:rsid w:val="009E0415"/>
    <w:rsid w:val="009E0563"/>
    <w:rsid w:val="009E05E0"/>
    <w:rsid w:val="009E07EE"/>
    <w:rsid w:val="009E09DF"/>
    <w:rsid w:val="009E1522"/>
    <w:rsid w:val="009E21A0"/>
    <w:rsid w:val="009E2938"/>
    <w:rsid w:val="009E2E1D"/>
    <w:rsid w:val="009E312C"/>
    <w:rsid w:val="009E3346"/>
    <w:rsid w:val="009E335B"/>
    <w:rsid w:val="009E34A1"/>
    <w:rsid w:val="009E3632"/>
    <w:rsid w:val="009E3BA0"/>
    <w:rsid w:val="009E4AB7"/>
    <w:rsid w:val="009E4F54"/>
    <w:rsid w:val="009E668B"/>
    <w:rsid w:val="009E69E1"/>
    <w:rsid w:val="009E6EB7"/>
    <w:rsid w:val="009E7384"/>
    <w:rsid w:val="009E74F5"/>
    <w:rsid w:val="009E78EE"/>
    <w:rsid w:val="009F00C2"/>
    <w:rsid w:val="009F0D7C"/>
    <w:rsid w:val="009F0E3C"/>
    <w:rsid w:val="009F1083"/>
    <w:rsid w:val="009F2402"/>
    <w:rsid w:val="009F2B67"/>
    <w:rsid w:val="009F2BCE"/>
    <w:rsid w:val="009F3419"/>
    <w:rsid w:val="009F456D"/>
    <w:rsid w:val="009F4FCE"/>
    <w:rsid w:val="009F675E"/>
    <w:rsid w:val="009F6802"/>
    <w:rsid w:val="009F693F"/>
    <w:rsid w:val="009F719B"/>
    <w:rsid w:val="009F7C14"/>
    <w:rsid w:val="009F7F8F"/>
    <w:rsid w:val="00A00318"/>
    <w:rsid w:val="00A012F4"/>
    <w:rsid w:val="00A014EB"/>
    <w:rsid w:val="00A016FF"/>
    <w:rsid w:val="00A021DD"/>
    <w:rsid w:val="00A035BA"/>
    <w:rsid w:val="00A038F5"/>
    <w:rsid w:val="00A03917"/>
    <w:rsid w:val="00A0399A"/>
    <w:rsid w:val="00A05622"/>
    <w:rsid w:val="00A05B95"/>
    <w:rsid w:val="00A05BF0"/>
    <w:rsid w:val="00A05C41"/>
    <w:rsid w:val="00A061D0"/>
    <w:rsid w:val="00A071E7"/>
    <w:rsid w:val="00A078B2"/>
    <w:rsid w:val="00A07C08"/>
    <w:rsid w:val="00A10216"/>
    <w:rsid w:val="00A1097A"/>
    <w:rsid w:val="00A10C79"/>
    <w:rsid w:val="00A110F7"/>
    <w:rsid w:val="00A111EE"/>
    <w:rsid w:val="00A11F1F"/>
    <w:rsid w:val="00A12A10"/>
    <w:rsid w:val="00A1415B"/>
    <w:rsid w:val="00A145E9"/>
    <w:rsid w:val="00A14920"/>
    <w:rsid w:val="00A14925"/>
    <w:rsid w:val="00A15396"/>
    <w:rsid w:val="00A15BB1"/>
    <w:rsid w:val="00A15FE8"/>
    <w:rsid w:val="00A1620C"/>
    <w:rsid w:val="00A163D3"/>
    <w:rsid w:val="00A16B20"/>
    <w:rsid w:val="00A17034"/>
    <w:rsid w:val="00A1743A"/>
    <w:rsid w:val="00A17553"/>
    <w:rsid w:val="00A176AB"/>
    <w:rsid w:val="00A17F8C"/>
    <w:rsid w:val="00A211ED"/>
    <w:rsid w:val="00A212F4"/>
    <w:rsid w:val="00A213AE"/>
    <w:rsid w:val="00A216CF"/>
    <w:rsid w:val="00A2196E"/>
    <w:rsid w:val="00A21BBC"/>
    <w:rsid w:val="00A21EC4"/>
    <w:rsid w:val="00A21F99"/>
    <w:rsid w:val="00A221AD"/>
    <w:rsid w:val="00A22644"/>
    <w:rsid w:val="00A2359D"/>
    <w:rsid w:val="00A2360D"/>
    <w:rsid w:val="00A23F71"/>
    <w:rsid w:val="00A2403A"/>
    <w:rsid w:val="00A24322"/>
    <w:rsid w:val="00A2517A"/>
    <w:rsid w:val="00A25735"/>
    <w:rsid w:val="00A25BAE"/>
    <w:rsid w:val="00A26164"/>
    <w:rsid w:val="00A27DFA"/>
    <w:rsid w:val="00A27F9B"/>
    <w:rsid w:val="00A30187"/>
    <w:rsid w:val="00A302B0"/>
    <w:rsid w:val="00A30516"/>
    <w:rsid w:val="00A307C0"/>
    <w:rsid w:val="00A30C06"/>
    <w:rsid w:val="00A30C41"/>
    <w:rsid w:val="00A3146B"/>
    <w:rsid w:val="00A31ED5"/>
    <w:rsid w:val="00A32969"/>
    <w:rsid w:val="00A33552"/>
    <w:rsid w:val="00A339BD"/>
    <w:rsid w:val="00A33CD0"/>
    <w:rsid w:val="00A33D57"/>
    <w:rsid w:val="00A33DE1"/>
    <w:rsid w:val="00A344CB"/>
    <w:rsid w:val="00A3486D"/>
    <w:rsid w:val="00A3488F"/>
    <w:rsid w:val="00A348F4"/>
    <w:rsid w:val="00A34BAE"/>
    <w:rsid w:val="00A361E9"/>
    <w:rsid w:val="00A36245"/>
    <w:rsid w:val="00A36688"/>
    <w:rsid w:val="00A4073F"/>
    <w:rsid w:val="00A40A0A"/>
    <w:rsid w:val="00A41281"/>
    <w:rsid w:val="00A41DD9"/>
    <w:rsid w:val="00A42066"/>
    <w:rsid w:val="00A420FA"/>
    <w:rsid w:val="00A42C45"/>
    <w:rsid w:val="00A42E17"/>
    <w:rsid w:val="00A42FEF"/>
    <w:rsid w:val="00A43107"/>
    <w:rsid w:val="00A43268"/>
    <w:rsid w:val="00A43371"/>
    <w:rsid w:val="00A43377"/>
    <w:rsid w:val="00A43CF2"/>
    <w:rsid w:val="00A4458E"/>
    <w:rsid w:val="00A44638"/>
    <w:rsid w:val="00A44684"/>
    <w:rsid w:val="00A44AC8"/>
    <w:rsid w:val="00A45817"/>
    <w:rsid w:val="00A45981"/>
    <w:rsid w:val="00A45AD6"/>
    <w:rsid w:val="00A46192"/>
    <w:rsid w:val="00A465CA"/>
    <w:rsid w:val="00A469B8"/>
    <w:rsid w:val="00A46F1C"/>
    <w:rsid w:val="00A47521"/>
    <w:rsid w:val="00A47A89"/>
    <w:rsid w:val="00A50485"/>
    <w:rsid w:val="00A504A3"/>
    <w:rsid w:val="00A5077A"/>
    <w:rsid w:val="00A50C65"/>
    <w:rsid w:val="00A50E2F"/>
    <w:rsid w:val="00A50FAC"/>
    <w:rsid w:val="00A5182F"/>
    <w:rsid w:val="00A51CFD"/>
    <w:rsid w:val="00A52AE8"/>
    <w:rsid w:val="00A52E92"/>
    <w:rsid w:val="00A53C20"/>
    <w:rsid w:val="00A54047"/>
    <w:rsid w:val="00A54067"/>
    <w:rsid w:val="00A5419B"/>
    <w:rsid w:val="00A546CF"/>
    <w:rsid w:val="00A548AB"/>
    <w:rsid w:val="00A54E4A"/>
    <w:rsid w:val="00A55614"/>
    <w:rsid w:val="00A55B6A"/>
    <w:rsid w:val="00A55BD2"/>
    <w:rsid w:val="00A55F61"/>
    <w:rsid w:val="00A569B5"/>
    <w:rsid w:val="00A56B29"/>
    <w:rsid w:val="00A603D3"/>
    <w:rsid w:val="00A60D67"/>
    <w:rsid w:val="00A6107A"/>
    <w:rsid w:val="00A610F8"/>
    <w:rsid w:val="00A61439"/>
    <w:rsid w:val="00A61841"/>
    <w:rsid w:val="00A61999"/>
    <w:rsid w:val="00A6200E"/>
    <w:rsid w:val="00A62BFD"/>
    <w:rsid w:val="00A63439"/>
    <w:rsid w:val="00A63A11"/>
    <w:rsid w:val="00A64338"/>
    <w:rsid w:val="00A6451D"/>
    <w:rsid w:val="00A646E7"/>
    <w:rsid w:val="00A648C8"/>
    <w:rsid w:val="00A64A3B"/>
    <w:rsid w:val="00A6598D"/>
    <w:rsid w:val="00A667FD"/>
    <w:rsid w:val="00A66D63"/>
    <w:rsid w:val="00A66D7B"/>
    <w:rsid w:val="00A67B75"/>
    <w:rsid w:val="00A70EB3"/>
    <w:rsid w:val="00A71E8C"/>
    <w:rsid w:val="00A7275A"/>
    <w:rsid w:val="00A7287A"/>
    <w:rsid w:val="00A72E34"/>
    <w:rsid w:val="00A730F7"/>
    <w:rsid w:val="00A737FE"/>
    <w:rsid w:val="00A73D44"/>
    <w:rsid w:val="00A740F9"/>
    <w:rsid w:val="00A7493D"/>
    <w:rsid w:val="00A74C9B"/>
    <w:rsid w:val="00A75272"/>
    <w:rsid w:val="00A75E20"/>
    <w:rsid w:val="00A76035"/>
    <w:rsid w:val="00A761F2"/>
    <w:rsid w:val="00A7794B"/>
    <w:rsid w:val="00A8239A"/>
    <w:rsid w:val="00A84746"/>
    <w:rsid w:val="00A8491D"/>
    <w:rsid w:val="00A84B4F"/>
    <w:rsid w:val="00A84E23"/>
    <w:rsid w:val="00A85275"/>
    <w:rsid w:val="00A8570F"/>
    <w:rsid w:val="00A858AC"/>
    <w:rsid w:val="00A85F86"/>
    <w:rsid w:val="00A86683"/>
    <w:rsid w:val="00A86C21"/>
    <w:rsid w:val="00A87194"/>
    <w:rsid w:val="00A87C6D"/>
    <w:rsid w:val="00A87EA6"/>
    <w:rsid w:val="00A91483"/>
    <w:rsid w:val="00A91969"/>
    <w:rsid w:val="00A92C5B"/>
    <w:rsid w:val="00A933A7"/>
    <w:rsid w:val="00A93666"/>
    <w:rsid w:val="00A9389C"/>
    <w:rsid w:val="00A942EE"/>
    <w:rsid w:val="00A945A9"/>
    <w:rsid w:val="00A94671"/>
    <w:rsid w:val="00A95474"/>
    <w:rsid w:val="00A96B09"/>
    <w:rsid w:val="00A97033"/>
    <w:rsid w:val="00A9719D"/>
    <w:rsid w:val="00AA0024"/>
    <w:rsid w:val="00AA0082"/>
    <w:rsid w:val="00AA1A6C"/>
    <w:rsid w:val="00AA38D5"/>
    <w:rsid w:val="00AA3D1D"/>
    <w:rsid w:val="00AA4E45"/>
    <w:rsid w:val="00AA67B5"/>
    <w:rsid w:val="00AA6E0A"/>
    <w:rsid w:val="00AA72A1"/>
    <w:rsid w:val="00AA742C"/>
    <w:rsid w:val="00AA7672"/>
    <w:rsid w:val="00AA7D7F"/>
    <w:rsid w:val="00AB0A5D"/>
    <w:rsid w:val="00AB138C"/>
    <w:rsid w:val="00AB1506"/>
    <w:rsid w:val="00AB15A4"/>
    <w:rsid w:val="00AB1678"/>
    <w:rsid w:val="00AB1974"/>
    <w:rsid w:val="00AB280C"/>
    <w:rsid w:val="00AB289F"/>
    <w:rsid w:val="00AB2B33"/>
    <w:rsid w:val="00AB3088"/>
    <w:rsid w:val="00AB324F"/>
    <w:rsid w:val="00AB3387"/>
    <w:rsid w:val="00AB3B1D"/>
    <w:rsid w:val="00AB3D47"/>
    <w:rsid w:val="00AB4B04"/>
    <w:rsid w:val="00AB50AC"/>
    <w:rsid w:val="00AB60CD"/>
    <w:rsid w:val="00AB65F5"/>
    <w:rsid w:val="00AB6AE5"/>
    <w:rsid w:val="00AB6BDA"/>
    <w:rsid w:val="00AB6D06"/>
    <w:rsid w:val="00AB7104"/>
    <w:rsid w:val="00AB73F5"/>
    <w:rsid w:val="00AB7C8B"/>
    <w:rsid w:val="00AC008A"/>
    <w:rsid w:val="00AC020D"/>
    <w:rsid w:val="00AC02B7"/>
    <w:rsid w:val="00AC060F"/>
    <w:rsid w:val="00AC0833"/>
    <w:rsid w:val="00AC0848"/>
    <w:rsid w:val="00AC1048"/>
    <w:rsid w:val="00AC1E1C"/>
    <w:rsid w:val="00AC25AF"/>
    <w:rsid w:val="00AC2A09"/>
    <w:rsid w:val="00AC337C"/>
    <w:rsid w:val="00AC39FE"/>
    <w:rsid w:val="00AC3C91"/>
    <w:rsid w:val="00AC4B4A"/>
    <w:rsid w:val="00AC4BAC"/>
    <w:rsid w:val="00AC5450"/>
    <w:rsid w:val="00AC6744"/>
    <w:rsid w:val="00AC7E4E"/>
    <w:rsid w:val="00AD0618"/>
    <w:rsid w:val="00AD0E2D"/>
    <w:rsid w:val="00AD1A17"/>
    <w:rsid w:val="00AD1AEC"/>
    <w:rsid w:val="00AD2136"/>
    <w:rsid w:val="00AD21C1"/>
    <w:rsid w:val="00AD286A"/>
    <w:rsid w:val="00AD2E89"/>
    <w:rsid w:val="00AD354F"/>
    <w:rsid w:val="00AD36DB"/>
    <w:rsid w:val="00AD37CC"/>
    <w:rsid w:val="00AD44AC"/>
    <w:rsid w:val="00AD467B"/>
    <w:rsid w:val="00AD468A"/>
    <w:rsid w:val="00AD4CE0"/>
    <w:rsid w:val="00AD5025"/>
    <w:rsid w:val="00AD66FC"/>
    <w:rsid w:val="00AD71B4"/>
    <w:rsid w:val="00AD72BC"/>
    <w:rsid w:val="00AD78A0"/>
    <w:rsid w:val="00AE09EF"/>
    <w:rsid w:val="00AE1C6C"/>
    <w:rsid w:val="00AE1CD7"/>
    <w:rsid w:val="00AE1F8F"/>
    <w:rsid w:val="00AE2190"/>
    <w:rsid w:val="00AE2F81"/>
    <w:rsid w:val="00AE4A45"/>
    <w:rsid w:val="00AE4DB0"/>
    <w:rsid w:val="00AE5138"/>
    <w:rsid w:val="00AE6D84"/>
    <w:rsid w:val="00AE6F46"/>
    <w:rsid w:val="00AE7104"/>
    <w:rsid w:val="00AE7165"/>
    <w:rsid w:val="00AE75D3"/>
    <w:rsid w:val="00AE7870"/>
    <w:rsid w:val="00AF0FE8"/>
    <w:rsid w:val="00AF143C"/>
    <w:rsid w:val="00AF376D"/>
    <w:rsid w:val="00AF3C2C"/>
    <w:rsid w:val="00AF3CB1"/>
    <w:rsid w:val="00AF49A4"/>
    <w:rsid w:val="00AF5147"/>
    <w:rsid w:val="00AF62E8"/>
    <w:rsid w:val="00AF62F4"/>
    <w:rsid w:val="00AF6565"/>
    <w:rsid w:val="00AF685B"/>
    <w:rsid w:val="00AF6AEB"/>
    <w:rsid w:val="00AF7DAD"/>
    <w:rsid w:val="00AF7DC3"/>
    <w:rsid w:val="00B00089"/>
    <w:rsid w:val="00B001CA"/>
    <w:rsid w:val="00B0098D"/>
    <w:rsid w:val="00B01D3E"/>
    <w:rsid w:val="00B02929"/>
    <w:rsid w:val="00B038F6"/>
    <w:rsid w:val="00B0396F"/>
    <w:rsid w:val="00B03BF3"/>
    <w:rsid w:val="00B03D0D"/>
    <w:rsid w:val="00B03FFD"/>
    <w:rsid w:val="00B04D0D"/>
    <w:rsid w:val="00B04D8A"/>
    <w:rsid w:val="00B062E3"/>
    <w:rsid w:val="00B06404"/>
    <w:rsid w:val="00B06452"/>
    <w:rsid w:val="00B06581"/>
    <w:rsid w:val="00B0681E"/>
    <w:rsid w:val="00B07271"/>
    <w:rsid w:val="00B07515"/>
    <w:rsid w:val="00B079D7"/>
    <w:rsid w:val="00B107A2"/>
    <w:rsid w:val="00B10985"/>
    <w:rsid w:val="00B11080"/>
    <w:rsid w:val="00B111C9"/>
    <w:rsid w:val="00B1125B"/>
    <w:rsid w:val="00B11334"/>
    <w:rsid w:val="00B120C6"/>
    <w:rsid w:val="00B13484"/>
    <w:rsid w:val="00B143AE"/>
    <w:rsid w:val="00B143DB"/>
    <w:rsid w:val="00B146D5"/>
    <w:rsid w:val="00B14727"/>
    <w:rsid w:val="00B1496E"/>
    <w:rsid w:val="00B14C75"/>
    <w:rsid w:val="00B15456"/>
    <w:rsid w:val="00B156E9"/>
    <w:rsid w:val="00B15A06"/>
    <w:rsid w:val="00B160CF"/>
    <w:rsid w:val="00B16967"/>
    <w:rsid w:val="00B16F80"/>
    <w:rsid w:val="00B20D9B"/>
    <w:rsid w:val="00B20F7F"/>
    <w:rsid w:val="00B20FD9"/>
    <w:rsid w:val="00B21221"/>
    <w:rsid w:val="00B2123C"/>
    <w:rsid w:val="00B218BF"/>
    <w:rsid w:val="00B22125"/>
    <w:rsid w:val="00B22454"/>
    <w:rsid w:val="00B23239"/>
    <w:rsid w:val="00B2354F"/>
    <w:rsid w:val="00B2356C"/>
    <w:rsid w:val="00B2426E"/>
    <w:rsid w:val="00B2430E"/>
    <w:rsid w:val="00B244AB"/>
    <w:rsid w:val="00B248BD"/>
    <w:rsid w:val="00B24F68"/>
    <w:rsid w:val="00B24FA5"/>
    <w:rsid w:val="00B258FA"/>
    <w:rsid w:val="00B2643A"/>
    <w:rsid w:val="00B26DF4"/>
    <w:rsid w:val="00B27AC9"/>
    <w:rsid w:val="00B315B0"/>
    <w:rsid w:val="00B317AC"/>
    <w:rsid w:val="00B31991"/>
    <w:rsid w:val="00B32213"/>
    <w:rsid w:val="00B328B3"/>
    <w:rsid w:val="00B32B66"/>
    <w:rsid w:val="00B32C7A"/>
    <w:rsid w:val="00B32DE8"/>
    <w:rsid w:val="00B32E38"/>
    <w:rsid w:val="00B3307B"/>
    <w:rsid w:val="00B3318E"/>
    <w:rsid w:val="00B33EB3"/>
    <w:rsid w:val="00B33F57"/>
    <w:rsid w:val="00B34499"/>
    <w:rsid w:val="00B34551"/>
    <w:rsid w:val="00B3485D"/>
    <w:rsid w:val="00B34DC9"/>
    <w:rsid w:val="00B34DF2"/>
    <w:rsid w:val="00B35CC9"/>
    <w:rsid w:val="00B35ED5"/>
    <w:rsid w:val="00B37157"/>
    <w:rsid w:val="00B37651"/>
    <w:rsid w:val="00B37BBF"/>
    <w:rsid w:val="00B37E63"/>
    <w:rsid w:val="00B40215"/>
    <w:rsid w:val="00B40354"/>
    <w:rsid w:val="00B40374"/>
    <w:rsid w:val="00B40848"/>
    <w:rsid w:val="00B40B75"/>
    <w:rsid w:val="00B410CF"/>
    <w:rsid w:val="00B4161E"/>
    <w:rsid w:val="00B41A21"/>
    <w:rsid w:val="00B42419"/>
    <w:rsid w:val="00B4247A"/>
    <w:rsid w:val="00B432E3"/>
    <w:rsid w:val="00B445D0"/>
    <w:rsid w:val="00B44FFB"/>
    <w:rsid w:val="00B458B0"/>
    <w:rsid w:val="00B45A25"/>
    <w:rsid w:val="00B4657B"/>
    <w:rsid w:val="00B4740C"/>
    <w:rsid w:val="00B4747C"/>
    <w:rsid w:val="00B475AA"/>
    <w:rsid w:val="00B51A7A"/>
    <w:rsid w:val="00B51F73"/>
    <w:rsid w:val="00B521DC"/>
    <w:rsid w:val="00B52527"/>
    <w:rsid w:val="00B52AAA"/>
    <w:rsid w:val="00B52D94"/>
    <w:rsid w:val="00B5326E"/>
    <w:rsid w:val="00B54BAB"/>
    <w:rsid w:val="00B54D42"/>
    <w:rsid w:val="00B54DAC"/>
    <w:rsid w:val="00B5517F"/>
    <w:rsid w:val="00B55731"/>
    <w:rsid w:val="00B557BC"/>
    <w:rsid w:val="00B55800"/>
    <w:rsid w:val="00B55A24"/>
    <w:rsid w:val="00B56181"/>
    <w:rsid w:val="00B56D22"/>
    <w:rsid w:val="00B5710B"/>
    <w:rsid w:val="00B57985"/>
    <w:rsid w:val="00B60BC8"/>
    <w:rsid w:val="00B60BFD"/>
    <w:rsid w:val="00B61A1E"/>
    <w:rsid w:val="00B61A2F"/>
    <w:rsid w:val="00B62EC5"/>
    <w:rsid w:val="00B63474"/>
    <w:rsid w:val="00B63955"/>
    <w:rsid w:val="00B63FC1"/>
    <w:rsid w:val="00B64945"/>
    <w:rsid w:val="00B657F0"/>
    <w:rsid w:val="00B65C8A"/>
    <w:rsid w:val="00B6652B"/>
    <w:rsid w:val="00B67608"/>
    <w:rsid w:val="00B6775D"/>
    <w:rsid w:val="00B67785"/>
    <w:rsid w:val="00B67965"/>
    <w:rsid w:val="00B70076"/>
    <w:rsid w:val="00B7075A"/>
    <w:rsid w:val="00B70C5F"/>
    <w:rsid w:val="00B70D21"/>
    <w:rsid w:val="00B718E9"/>
    <w:rsid w:val="00B718FB"/>
    <w:rsid w:val="00B71C24"/>
    <w:rsid w:val="00B71D5C"/>
    <w:rsid w:val="00B72258"/>
    <w:rsid w:val="00B7278E"/>
    <w:rsid w:val="00B72EDC"/>
    <w:rsid w:val="00B730E0"/>
    <w:rsid w:val="00B7317A"/>
    <w:rsid w:val="00B73BAA"/>
    <w:rsid w:val="00B73DF3"/>
    <w:rsid w:val="00B74F3E"/>
    <w:rsid w:val="00B75559"/>
    <w:rsid w:val="00B76403"/>
    <w:rsid w:val="00B76505"/>
    <w:rsid w:val="00B7652F"/>
    <w:rsid w:val="00B76699"/>
    <w:rsid w:val="00B7677B"/>
    <w:rsid w:val="00B76BD0"/>
    <w:rsid w:val="00B76CBE"/>
    <w:rsid w:val="00B76D03"/>
    <w:rsid w:val="00B771E1"/>
    <w:rsid w:val="00B77932"/>
    <w:rsid w:val="00B779DA"/>
    <w:rsid w:val="00B80644"/>
    <w:rsid w:val="00B8087C"/>
    <w:rsid w:val="00B809CC"/>
    <w:rsid w:val="00B80D33"/>
    <w:rsid w:val="00B812A8"/>
    <w:rsid w:val="00B822C2"/>
    <w:rsid w:val="00B82C2C"/>
    <w:rsid w:val="00B83107"/>
    <w:rsid w:val="00B8344B"/>
    <w:rsid w:val="00B83B7A"/>
    <w:rsid w:val="00B8447D"/>
    <w:rsid w:val="00B84A9D"/>
    <w:rsid w:val="00B86131"/>
    <w:rsid w:val="00B86421"/>
    <w:rsid w:val="00B8651E"/>
    <w:rsid w:val="00B87C31"/>
    <w:rsid w:val="00B90052"/>
    <w:rsid w:val="00B90AA0"/>
    <w:rsid w:val="00B90BD4"/>
    <w:rsid w:val="00B912A4"/>
    <w:rsid w:val="00B919EE"/>
    <w:rsid w:val="00B92A8E"/>
    <w:rsid w:val="00B92D83"/>
    <w:rsid w:val="00B934BC"/>
    <w:rsid w:val="00B935FA"/>
    <w:rsid w:val="00B93F16"/>
    <w:rsid w:val="00B94645"/>
    <w:rsid w:val="00B951C4"/>
    <w:rsid w:val="00B957CA"/>
    <w:rsid w:val="00B95ACB"/>
    <w:rsid w:val="00B963A0"/>
    <w:rsid w:val="00B96712"/>
    <w:rsid w:val="00B96A79"/>
    <w:rsid w:val="00B96B5D"/>
    <w:rsid w:val="00B96C77"/>
    <w:rsid w:val="00B96D9F"/>
    <w:rsid w:val="00B97681"/>
    <w:rsid w:val="00B97C47"/>
    <w:rsid w:val="00BA0138"/>
    <w:rsid w:val="00BA05CB"/>
    <w:rsid w:val="00BA06C0"/>
    <w:rsid w:val="00BA076A"/>
    <w:rsid w:val="00BA0D67"/>
    <w:rsid w:val="00BA14B0"/>
    <w:rsid w:val="00BA14FB"/>
    <w:rsid w:val="00BA219D"/>
    <w:rsid w:val="00BA2289"/>
    <w:rsid w:val="00BA22D0"/>
    <w:rsid w:val="00BA2328"/>
    <w:rsid w:val="00BA235C"/>
    <w:rsid w:val="00BA2C28"/>
    <w:rsid w:val="00BA363F"/>
    <w:rsid w:val="00BA3945"/>
    <w:rsid w:val="00BA432E"/>
    <w:rsid w:val="00BA44BD"/>
    <w:rsid w:val="00BA4AD0"/>
    <w:rsid w:val="00BA4F98"/>
    <w:rsid w:val="00BA5DB3"/>
    <w:rsid w:val="00BA6586"/>
    <w:rsid w:val="00BA6819"/>
    <w:rsid w:val="00BA6A9F"/>
    <w:rsid w:val="00BA70C3"/>
    <w:rsid w:val="00BA71BC"/>
    <w:rsid w:val="00BB013C"/>
    <w:rsid w:val="00BB02FE"/>
    <w:rsid w:val="00BB068A"/>
    <w:rsid w:val="00BB0DB8"/>
    <w:rsid w:val="00BB1346"/>
    <w:rsid w:val="00BB14CD"/>
    <w:rsid w:val="00BB228A"/>
    <w:rsid w:val="00BB2D19"/>
    <w:rsid w:val="00BB3371"/>
    <w:rsid w:val="00BB39A1"/>
    <w:rsid w:val="00BB3DC8"/>
    <w:rsid w:val="00BB408E"/>
    <w:rsid w:val="00BB468D"/>
    <w:rsid w:val="00BB4B5F"/>
    <w:rsid w:val="00BB5BC1"/>
    <w:rsid w:val="00BB6509"/>
    <w:rsid w:val="00BB6F41"/>
    <w:rsid w:val="00BC0C21"/>
    <w:rsid w:val="00BC1926"/>
    <w:rsid w:val="00BC20C3"/>
    <w:rsid w:val="00BC23EE"/>
    <w:rsid w:val="00BC2E89"/>
    <w:rsid w:val="00BC4342"/>
    <w:rsid w:val="00BC4A48"/>
    <w:rsid w:val="00BC56EE"/>
    <w:rsid w:val="00BC5C4C"/>
    <w:rsid w:val="00BC6722"/>
    <w:rsid w:val="00BC67AD"/>
    <w:rsid w:val="00BC6DCF"/>
    <w:rsid w:val="00BC6F97"/>
    <w:rsid w:val="00BC7208"/>
    <w:rsid w:val="00BC74AB"/>
    <w:rsid w:val="00BD05C2"/>
    <w:rsid w:val="00BD08C3"/>
    <w:rsid w:val="00BD19CD"/>
    <w:rsid w:val="00BD23D1"/>
    <w:rsid w:val="00BD2C64"/>
    <w:rsid w:val="00BD3067"/>
    <w:rsid w:val="00BD3311"/>
    <w:rsid w:val="00BD3BEE"/>
    <w:rsid w:val="00BD3DDD"/>
    <w:rsid w:val="00BD431E"/>
    <w:rsid w:val="00BD4773"/>
    <w:rsid w:val="00BD4ABD"/>
    <w:rsid w:val="00BD5084"/>
    <w:rsid w:val="00BD5993"/>
    <w:rsid w:val="00BD6397"/>
    <w:rsid w:val="00BD670B"/>
    <w:rsid w:val="00BD6812"/>
    <w:rsid w:val="00BD6E38"/>
    <w:rsid w:val="00BD6E48"/>
    <w:rsid w:val="00BD6FD2"/>
    <w:rsid w:val="00BD77C2"/>
    <w:rsid w:val="00BD79C6"/>
    <w:rsid w:val="00BD7CC3"/>
    <w:rsid w:val="00BE0184"/>
    <w:rsid w:val="00BE0913"/>
    <w:rsid w:val="00BE1711"/>
    <w:rsid w:val="00BE28C1"/>
    <w:rsid w:val="00BE3B0C"/>
    <w:rsid w:val="00BE3D5F"/>
    <w:rsid w:val="00BE3F90"/>
    <w:rsid w:val="00BE5B2A"/>
    <w:rsid w:val="00BE5D3D"/>
    <w:rsid w:val="00BE5EF0"/>
    <w:rsid w:val="00BE6758"/>
    <w:rsid w:val="00BE690C"/>
    <w:rsid w:val="00BE7487"/>
    <w:rsid w:val="00BE7F8C"/>
    <w:rsid w:val="00BE7FF3"/>
    <w:rsid w:val="00BF0263"/>
    <w:rsid w:val="00BF063E"/>
    <w:rsid w:val="00BF0DDC"/>
    <w:rsid w:val="00BF1794"/>
    <w:rsid w:val="00BF1BC7"/>
    <w:rsid w:val="00BF28BB"/>
    <w:rsid w:val="00BF370F"/>
    <w:rsid w:val="00BF3775"/>
    <w:rsid w:val="00BF37E2"/>
    <w:rsid w:val="00BF38DD"/>
    <w:rsid w:val="00BF3F03"/>
    <w:rsid w:val="00BF41F5"/>
    <w:rsid w:val="00BF4A04"/>
    <w:rsid w:val="00BF4ABD"/>
    <w:rsid w:val="00BF520F"/>
    <w:rsid w:val="00BF575B"/>
    <w:rsid w:val="00BF6633"/>
    <w:rsid w:val="00BF6B90"/>
    <w:rsid w:val="00BF6BB9"/>
    <w:rsid w:val="00BF702D"/>
    <w:rsid w:val="00BF7162"/>
    <w:rsid w:val="00BF76BF"/>
    <w:rsid w:val="00BF7D48"/>
    <w:rsid w:val="00BF7D85"/>
    <w:rsid w:val="00C00263"/>
    <w:rsid w:val="00C005E0"/>
    <w:rsid w:val="00C01970"/>
    <w:rsid w:val="00C01E41"/>
    <w:rsid w:val="00C02269"/>
    <w:rsid w:val="00C02673"/>
    <w:rsid w:val="00C028CE"/>
    <w:rsid w:val="00C02DC2"/>
    <w:rsid w:val="00C033F9"/>
    <w:rsid w:val="00C03C61"/>
    <w:rsid w:val="00C03CED"/>
    <w:rsid w:val="00C04E34"/>
    <w:rsid w:val="00C0525A"/>
    <w:rsid w:val="00C0552D"/>
    <w:rsid w:val="00C05A7C"/>
    <w:rsid w:val="00C05F4D"/>
    <w:rsid w:val="00C06048"/>
    <w:rsid w:val="00C06CD9"/>
    <w:rsid w:val="00C0730B"/>
    <w:rsid w:val="00C0749D"/>
    <w:rsid w:val="00C079BD"/>
    <w:rsid w:val="00C07B7D"/>
    <w:rsid w:val="00C1114B"/>
    <w:rsid w:val="00C1118F"/>
    <w:rsid w:val="00C1136B"/>
    <w:rsid w:val="00C114C3"/>
    <w:rsid w:val="00C11AFE"/>
    <w:rsid w:val="00C12B04"/>
    <w:rsid w:val="00C131F7"/>
    <w:rsid w:val="00C13951"/>
    <w:rsid w:val="00C1445D"/>
    <w:rsid w:val="00C1465A"/>
    <w:rsid w:val="00C14B71"/>
    <w:rsid w:val="00C14BB0"/>
    <w:rsid w:val="00C15C67"/>
    <w:rsid w:val="00C16323"/>
    <w:rsid w:val="00C1745A"/>
    <w:rsid w:val="00C17D0D"/>
    <w:rsid w:val="00C20781"/>
    <w:rsid w:val="00C20BCC"/>
    <w:rsid w:val="00C21706"/>
    <w:rsid w:val="00C21987"/>
    <w:rsid w:val="00C21F1A"/>
    <w:rsid w:val="00C22101"/>
    <w:rsid w:val="00C229E3"/>
    <w:rsid w:val="00C24660"/>
    <w:rsid w:val="00C24D49"/>
    <w:rsid w:val="00C25F03"/>
    <w:rsid w:val="00C26192"/>
    <w:rsid w:val="00C26627"/>
    <w:rsid w:val="00C2686F"/>
    <w:rsid w:val="00C2688D"/>
    <w:rsid w:val="00C268FB"/>
    <w:rsid w:val="00C26AB8"/>
    <w:rsid w:val="00C26BC6"/>
    <w:rsid w:val="00C26BE7"/>
    <w:rsid w:val="00C26DA0"/>
    <w:rsid w:val="00C26ED5"/>
    <w:rsid w:val="00C27338"/>
    <w:rsid w:val="00C27E23"/>
    <w:rsid w:val="00C27F29"/>
    <w:rsid w:val="00C301E8"/>
    <w:rsid w:val="00C30DA1"/>
    <w:rsid w:val="00C317F8"/>
    <w:rsid w:val="00C322DB"/>
    <w:rsid w:val="00C32CA1"/>
    <w:rsid w:val="00C33B78"/>
    <w:rsid w:val="00C341B8"/>
    <w:rsid w:val="00C3430C"/>
    <w:rsid w:val="00C356B7"/>
    <w:rsid w:val="00C36772"/>
    <w:rsid w:val="00C37AF1"/>
    <w:rsid w:val="00C37C44"/>
    <w:rsid w:val="00C37D38"/>
    <w:rsid w:val="00C40DFE"/>
    <w:rsid w:val="00C411E2"/>
    <w:rsid w:val="00C4214B"/>
    <w:rsid w:val="00C422B9"/>
    <w:rsid w:val="00C422DE"/>
    <w:rsid w:val="00C43485"/>
    <w:rsid w:val="00C455CE"/>
    <w:rsid w:val="00C457EA"/>
    <w:rsid w:val="00C46FF7"/>
    <w:rsid w:val="00C47E71"/>
    <w:rsid w:val="00C50205"/>
    <w:rsid w:val="00C50386"/>
    <w:rsid w:val="00C507BB"/>
    <w:rsid w:val="00C510D3"/>
    <w:rsid w:val="00C51718"/>
    <w:rsid w:val="00C52037"/>
    <w:rsid w:val="00C5232D"/>
    <w:rsid w:val="00C5264E"/>
    <w:rsid w:val="00C53076"/>
    <w:rsid w:val="00C531E2"/>
    <w:rsid w:val="00C53486"/>
    <w:rsid w:val="00C534E9"/>
    <w:rsid w:val="00C53BCA"/>
    <w:rsid w:val="00C54F2D"/>
    <w:rsid w:val="00C55ED5"/>
    <w:rsid w:val="00C57000"/>
    <w:rsid w:val="00C579BD"/>
    <w:rsid w:val="00C57AFB"/>
    <w:rsid w:val="00C60BA0"/>
    <w:rsid w:val="00C60D35"/>
    <w:rsid w:val="00C610D3"/>
    <w:rsid w:val="00C6125B"/>
    <w:rsid w:val="00C61520"/>
    <w:rsid w:val="00C61A42"/>
    <w:rsid w:val="00C62B3A"/>
    <w:rsid w:val="00C63145"/>
    <w:rsid w:val="00C631ED"/>
    <w:rsid w:val="00C6401E"/>
    <w:rsid w:val="00C642A9"/>
    <w:rsid w:val="00C6476A"/>
    <w:rsid w:val="00C65148"/>
    <w:rsid w:val="00C654F4"/>
    <w:rsid w:val="00C65BC8"/>
    <w:rsid w:val="00C66606"/>
    <w:rsid w:val="00C66EE2"/>
    <w:rsid w:val="00C677BF"/>
    <w:rsid w:val="00C67C4C"/>
    <w:rsid w:val="00C7011C"/>
    <w:rsid w:val="00C71639"/>
    <w:rsid w:val="00C721BF"/>
    <w:rsid w:val="00C72DFF"/>
    <w:rsid w:val="00C737B6"/>
    <w:rsid w:val="00C744BE"/>
    <w:rsid w:val="00C74F71"/>
    <w:rsid w:val="00C8057B"/>
    <w:rsid w:val="00C80AA6"/>
    <w:rsid w:val="00C80BD5"/>
    <w:rsid w:val="00C81058"/>
    <w:rsid w:val="00C8187A"/>
    <w:rsid w:val="00C81EA9"/>
    <w:rsid w:val="00C83923"/>
    <w:rsid w:val="00C83A17"/>
    <w:rsid w:val="00C84139"/>
    <w:rsid w:val="00C842EE"/>
    <w:rsid w:val="00C8430B"/>
    <w:rsid w:val="00C84537"/>
    <w:rsid w:val="00C84AFA"/>
    <w:rsid w:val="00C853E3"/>
    <w:rsid w:val="00C8611F"/>
    <w:rsid w:val="00C86339"/>
    <w:rsid w:val="00C863B6"/>
    <w:rsid w:val="00C86C85"/>
    <w:rsid w:val="00C87E71"/>
    <w:rsid w:val="00C904EA"/>
    <w:rsid w:val="00C9109D"/>
    <w:rsid w:val="00C913F0"/>
    <w:rsid w:val="00C92447"/>
    <w:rsid w:val="00C92731"/>
    <w:rsid w:val="00C92ED1"/>
    <w:rsid w:val="00C92FAF"/>
    <w:rsid w:val="00C930DB"/>
    <w:rsid w:val="00C93ED4"/>
    <w:rsid w:val="00C94426"/>
    <w:rsid w:val="00C9509F"/>
    <w:rsid w:val="00C95201"/>
    <w:rsid w:val="00C95735"/>
    <w:rsid w:val="00C967E9"/>
    <w:rsid w:val="00C96CCB"/>
    <w:rsid w:val="00C975BF"/>
    <w:rsid w:val="00C97999"/>
    <w:rsid w:val="00C97F10"/>
    <w:rsid w:val="00CA010C"/>
    <w:rsid w:val="00CA08B8"/>
    <w:rsid w:val="00CA0FDE"/>
    <w:rsid w:val="00CA1DD5"/>
    <w:rsid w:val="00CA2556"/>
    <w:rsid w:val="00CA3ABF"/>
    <w:rsid w:val="00CA458F"/>
    <w:rsid w:val="00CA5568"/>
    <w:rsid w:val="00CA578F"/>
    <w:rsid w:val="00CA5794"/>
    <w:rsid w:val="00CA5C30"/>
    <w:rsid w:val="00CA5C9D"/>
    <w:rsid w:val="00CA5D9B"/>
    <w:rsid w:val="00CA68D0"/>
    <w:rsid w:val="00CA6988"/>
    <w:rsid w:val="00CA7036"/>
    <w:rsid w:val="00CB0804"/>
    <w:rsid w:val="00CB0B02"/>
    <w:rsid w:val="00CB0D74"/>
    <w:rsid w:val="00CB1617"/>
    <w:rsid w:val="00CB1874"/>
    <w:rsid w:val="00CB19F2"/>
    <w:rsid w:val="00CB1DD5"/>
    <w:rsid w:val="00CB1EBA"/>
    <w:rsid w:val="00CB23DF"/>
    <w:rsid w:val="00CB2AAB"/>
    <w:rsid w:val="00CB3D4F"/>
    <w:rsid w:val="00CB408B"/>
    <w:rsid w:val="00CB485F"/>
    <w:rsid w:val="00CB48D5"/>
    <w:rsid w:val="00CB49FE"/>
    <w:rsid w:val="00CB559C"/>
    <w:rsid w:val="00CB6335"/>
    <w:rsid w:val="00CB63B8"/>
    <w:rsid w:val="00CB6E31"/>
    <w:rsid w:val="00CB7F8B"/>
    <w:rsid w:val="00CC0411"/>
    <w:rsid w:val="00CC05C2"/>
    <w:rsid w:val="00CC074D"/>
    <w:rsid w:val="00CC22E7"/>
    <w:rsid w:val="00CC29FD"/>
    <w:rsid w:val="00CC2F31"/>
    <w:rsid w:val="00CC35DC"/>
    <w:rsid w:val="00CC4237"/>
    <w:rsid w:val="00CC466F"/>
    <w:rsid w:val="00CC4687"/>
    <w:rsid w:val="00CC4A23"/>
    <w:rsid w:val="00CC4E85"/>
    <w:rsid w:val="00CC56B0"/>
    <w:rsid w:val="00CC63B2"/>
    <w:rsid w:val="00CC6644"/>
    <w:rsid w:val="00CC732F"/>
    <w:rsid w:val="00CC7915"/>
    <w:rsid w:val="00CD140A"/>
    <w:rsid w:val="00CD14A4"/>
    <w:rsid w:val="00CD3453"/>
    <w:rsid w:val="00CD3CE7"/>
    <w:rsid w:val="00CD4D36"/>
    <w:rsid w:val="00CD64E8"/>
    <w:rsid w:val="00CD7137"/>
    <w:rsid w:val="00CD7529"/>
    <w:rsid w:val="00CD7D5E"/>
    <w:rsid w:val="00CE0221"/>
    <w:rsid w:val="00CE096A"/>
    <w:rsid w:val="00CE0E64"/>
    <w:rsid w:val="00CE15B1"/>
    <w:rsid w:val="00CE15FD"/>
    <w:rsid w:val="00CE1A61"/>
    <w:rsid w:val="00CE27FF"/>
    <w:rsid w:val="00CE3185"/>
    <w:rsid w:val="00CE352F"/>
    <w:rsid w:val="00CE3722"/>
    <w:rsid w:val="00CE3892"/>
    <w:rsid w:val="00CE3D76"/>
    <w:rsid w:val="00CE4938"/>
    <w:rsid w:val="00CE4EDC"/>
    <w:rsid w:val="00CE53DE"/>
    <w:rsid w:val="00CE5425"/>
    <w:rsid w:val="00CE572A"/>
    <w:rsid w:val="00CE64BD"/>
    <w:rsid w:val="00CE670E"/>
    <w:rsid w:val="00CE6753"/>
    <w:rsid w:val="00CE6BDC"/>
    <w:rsid w:val="00CE6C62"/>
    <w:rsid w:val="00CE6D42"/>
    <w:rsid w:val="00CE6DBE"/>
    <w:rsid w:val="00CE6E6F"/>
    <w:rsid w:val="00CE706F"/>
    <w:rsid w:val="00CE7CA1"/>
    <w:rsid w:val="00CF0F24"/>
    <w:rsid w:val="00CF1157"/>
    <w:rsid w:val="00CF162F"/>
    <w:rsid w:val="00CF21B8"/>
    <w:rsid w:val="00CF2677"/>
    <w:rsid w:val="00CF271C"/>
    <w:rsid w:val="00CF281F"/>
    <w:rsid w:val="00CF2C75"/>
    <w:rsid w:val="00CF3E35"/>
    <w:rsid w:val="00CF3E5B"/>
    <w:rsid w:val="00CF513D"/>
    <w:rsid w:val="00CF5378"/>
    <w:rsid w:val="00CF6DB5"/>
    <w:rsid w:val="00D002CB"/>
    <w:rsid w:val="00D010F0"/>
    <w:rsid w:val="00D01112"/>
    <w:rsid w:val="00D0136A"/>
    <w:rsid w:val="00D01561"/>
    <w:rsid w:val="00D01A35"/>
    <w:rsid w:val="00D0254D"/>
    <w:rsid w:val="00D02D67"/>
    <w:rsid w:val="00D02D6F"/>
    <w:rsid w:val="00D038FC"/>
    <w:rsid w:val="00D04019"/>
    <w:rsid w:val="00D040F4"/>
    <w:rsid w:val="00D0472D"/>
    <w:rsid w:val="00D048D3"/>
    <w:rsid w:val="00D04E92"/>
    <w:rsid w:val="00D06589"/>
    <w:rsid w:val="00D07533"/>
    <w:rsid w:val="00D07550"/>
    <w:rsid w:val="00D075EB"/>
    <w:rsid w:val="00D10A02"/>
    <w:rsid w:val="00D10BD1"/>
    <w:rsid w:val="00D10C20"/>
    <w:rsid w:val="00D10D25"/>
    <w:rsid w:val="00D10F07"/>
    <w:rsid w:val="00D121FE"/>
    <w:rsid w:val="00D1352E"/>
    <w:rsid w:val="00D14189"/>
    <w:rsid w:val="00D15449"/>
    <w:rsid w:val="00D15A24"/>
    <w:rsid w:val="00D15AD4"/>
    <w:rsid w:val="00D15ADC"/>
    <w:rsid w:val="00D1601F"/>
    <w:rsid w:val="00D1671D"/>
    <w:rsid w:val="00D175C7"/>
    <w:rsid w:val="00D177E7"/>
    <w:rsid w:val="00D21529"/>
    <w:rsid w:val="00D21C9A"/>
    <w:rsid w:val="00D221F7"/>
    <w:rsid w:val="00D231C8"/>
    <w:rsid w:val="00D236D0"/>
    <w:rsid w:val="00D23E11"/>
    <w:rsid w:val="00D2470C"/>
    <w:rsid w:val="00D251E5"/>
    <w:rsid w:val="00D2559D"/>
    <w:rsid w:val="00D256FE"/>
    <w:rsid w:val="00D26086"/>
    <w:rsid w:val="00D26923"/>
    <w:rsid w:val="00D26AD7"/>
    <w:rsid w:val="00D26FD0"/>
    <w:rsid w:val="00D27CF2"/>
    <w:rsid w:val="00D27DF4"/>
    <w:rsid w:val="00D303EF"/>
    <w:rsid w:val="00D31E94"/>
    <w:rsid w:val="00D31F13"/>
    <w:rsid w:val="00D33972"/>
    <w:rsid w:val="00D34B9F"/>
    <w:rsid w:val="00D3551C"/>
    <w:rsid w:val="00D357E5"/>
    <w:rsid w:val="00D35D61"/>
    <w:rsid w:val="00D36330"/>
    <w:rsid w:val="00D36357"/>
    <w:rsid w:val="00D368B1"/>
    <w:rsid w:val="00D37070"/>
    <w:rsid w:val="00D37C8C"/>
    <w:rsid w:val="00D37D33"/>
    <w:rsid w:val="00D40125"/>
    <w:rsid w:val="00D405A1"/>
    <w:rsid w:val="00D40B64"/>
    <w:rsid w:val="00D41C31"/>
    <w:rsid w:val="00D42260"/>
    <w:rsid w:val="00D42346"/>
    <w:rsid w:val="00D42E40"/>
    <w:rsid w:val="00D433A6"/>
    <w:rsid w:val="00D436EE"/>
    <w:rsid w:val="00D43A34"/>
    <w:rsid w:val="00D4441A"/>
    <w:rsid w:val="00D44A88"/>
    <w:rsid w:val="00D44C49"/>
    <w:rsid w:val="00D45077"/>
    <w:rsid w:val="00D45268"/>
    <w:rsid w:val="00D45715"/>
    <w:rsid w:val="00D45D12"/>
    <w:rsid w:val="00D46409"/>
    <w:rsid w:val="00D50EA7"/>
    <w:rsid w:val="00D51D48"/>
    <w:rsid w:val="00D5213E"/>
    <w:rsid w:val="00D52709"/>
    <w:rsid w:val="00D52DB9"/>
    <w:rsid w:val="00D5310A"/>
    <w:rsid w:val="00D5473B"/>
    <w:rsid w:val="00D548DC"/>
    <w:rsid w:val="00D55428"/>
    <w:rsid w:val="00D55D75"/>
    <w:rsid w:val="00D56141"/>
    <w:rsid w:val="00D56222"/>
    <w:rsid w:val="00D56680"/>
    <w:rsid w:val="00D567C1"/>
    <w:rsid w:val="00D56E85"/>
    <w:rsid w:val="00D57811"/>
    <w:rsid w:val="00D57DC2"/>
    <w:rsid w:val="00D60724"/>
    <w:rsid w:val="00D60AEF"/>
    <w:rsid w:val="00D616BB"/>
    <w:rsid w:val="00D61E6E"/>
    <w:rsid w:val="00D61F9B"/>
    <w:rsid w:val="00D620A3"/>
    <w:rsid w:val="00D62487"/>
    <w:rsid w:val="00D625F4"/>
    <w:rsid w:val="00D6274B"/>
    <w:rsid w:val="00D6352A"/>
    <w:rsid w:val="00D64E98"/>
    <w:rsid w:val="00D65A85"/>
    <w:rsid w:val="00D66789"/>
    <w:rsid w:val="00D669AF"/>
    <w:rsid w:val="00D67BAD"/>
    <w:rsid w:val="00D705C7"/>
    <w:rsid w:val="00D71095"/>
    <w:rsid w:val="00D71AC7"/>
    <w:rsid w:val="00D71DCC"/>
    <w:rsid w:val="00D72EF7"/>
    <w:rsid w:val="00D739B9"/>
    <w:rsid w:val="00D73E11"/>
    <w:rsid w:val="00D74993"/>
    <w:rsid w:val="00D75153"/>
    <w:rsid w:val="00D75420"/>
    <w:rsid w:val="00D75679"/>
    <w:rsid w:val="00D758AA"/>
    <w:rsid w:val="00D759FD"/>
    <w:rsid w:val="00D76945"/>
    <w:rsid w:val="00D76A82"/>
    <w:rsid w:val="00D76C3E"/>
    <w:rsid w:val="00D76DC1"/>
    <w:rsid w:val="00D771BC"/>
    <w:rsid w:val="00D77260"/>
    <w:rsid w:val="00D808B1"/>
    <w:rsid w:val="00D80A8C"/>
    <w:rsid w:val="00D8140F"/>
    <w:rsid w:val="00D8269C"/>
    <w:rsid w:val="00D82DA5"/>
    <w:rsid w:val="00D83235"/>
    <w:rsid w:val="00D8342E"/>
    <w:rsid w:val="00D8369D"/>
    <w:rsid w:val="00D83C0C"/>
    <w:rsid w:val="00D84949"/>
    <w:rsid w:val="00D86C66"/>
    <w:rsid w:val="00D872C6"/>
    <w:rsid w:val="00D90A12"/>
    <w:rsid w:val="00D911EA"/>
    <w:rsid w:val="00D921A4"/>
    <w:rsid w:val="00D922CE"/>
    <w:rsid w:val="00D929B9"/>
    <w:rsid w:val="00D9323F"/>
    <w:rsid w:val="00D9327F"/>
    <w:rsid w:val="00D939CF"/>
    <w:rsid w:val="00D939E2"/>
    <w:rsid w:val="00D93FF8"/>
    <w:rsid w:val="00D94440"/>
    <w:rsid w:val="00D947EA"/>
    <w:rsid w:val="00D94970"/>
    <w:rsid w:val="00D95955"/>
    <w:rsid w:val="00D9617E"/>
    <w:rsid w:val="00D963AF"/>
    <w:rsid w:val="00D964F5"/>
    <w:rsid w:val="00D96C8A"/>
    <w:rsid w:val="00D96E40"/>
    <w:rsid w:val="00D97138"/>
    <w:rsid w:val="00D9736A"/>
    <w:rsid w:val="00D9776C"/>
    <w:rsid w:val="00DA0739"/>
    <w:rsid w:val="00DA09D5"/>
    <w:rsid w:val="00DA0B9E"/>
    <w:rsid w:val="00DA1BAE"/>
    <w:rsid w:val="00DA23BD"/>
    <w:rsid w:val="00DA2F45"/>
    <w:rsid w:val="00DA3AFC"/>
    <w:rsid w:val="00DA3CED"/>
    <w:rsid w:val="00DA3DAB"/>
    <w:rsid w:val="00DA44E7"/>
    <w:rsid w:val="00DA4F6F"/>
    <w:rsid w:val="00DA5AB5"/>
    <w:rsid w:val="00DA5AC1"/>
    <w:rsid w:val="00DA6007"/>
    <w:rsid w:val="00DA6281"/>
    <w:rsid w:val="00DA62C7"/>
    <w:rsid w:val="00DA6982"/>
    <w:rsid w:val="00DA7B7E"/>
    <w:rsid w:val="00DA7BE7"/>
    <w:rsid w:val="00DB00C4"/>
    <w:rsid w:val="00DB0462"/>
    <w:rsid w:val="00DB0F0A"/>
    <w:rsid w:val="00DB1CD6"/>
    <w:rsid w:val="00DB2207"/>
    <w:rsid w:val="00DB2A0C"/>
    <w:rsid w:val="00DB35E9"/>
    <w:rsid w:val="00DB3759"/>
    <w:rsid w:val="00DB3F7B"/>
    <w:rsid w:val="00DB43B1"/>
    <w:rsid w:val="00DB4767"/>
    <w:rsid w:val="00DB4A7A"/>
    <w:rsid w:val="00DB541F"/>
    <w:rsid w:val="00DB5B24"/>
    <w:rsid w:val="00DB72CF"/>
    <w:rsid w:val="00DB75A7"/>
    <w:rsid w:val="00DB7745"/>
    <w:rsid w:val="00DB7FD4"/>
    <w:rsid w:val="00DC0C24"/>
    <w:rsid w:val="00DC15B6"/>
    <w:rsid w:val="00DC1AA8"/>
    <w:rsid w:val="00DC2389"/>
    <w:rsid w:val="00DC2E88"/>
    <w:rsid w:val="00DC3475"/>
    <w:rsid w:val="00DC37F0"/>
    <w:rsid w:val="00DC3883"/>
    <w:rsid w:val="00DC42F5"/>
    <w:rsid w:val="00DC5195"/>
    <w:rsid w:val="00DC53F2"/>
    <w:rsid w:val="00DC5403"/>
    <w:rsid w:val="00DC5CCF"/>
    <w:rsid w:val="00DC6798"/>
    <w:rsid w:val="00DC6956"/>
    <w:rsid w:val="00DC6A9A"/>
    <w:rsid w:val="00DC7513"/>
    <w:rsid w:val="00DC781E"/>
    <w:rsid w:val="00DC7867"/>
    <w:rsid w:val="00DC7962"/>
    <w:rsid w:val="00DC7B97"/>
    <w:rsid w:val="00DC7E4A"/>
    <w:rsid w:val="00DD0EE4"/>
    <w:rsid w:val="00DD103D"/>
    <w:rsid w:val="00DD1420"/>
    <w:rsid w:val="00DD1478"/>
    <w:rsid w:val="00DD22A4"/>
    <w:rsid w:val="00DD2567"/>
    <w:rsid w:val="00DD37BB"/>
    <w:rsid w:val="00DD399B"/>
    <w:rsid w:val="00DD3B16"/>
    <w:rsid w:val="00DD3D8B"/>
    <w:rsid w:val="00DD4BB8"/>
    <w:rsid w:val="00DD581D"/>
    <w:rsid w:val="00DD5DDD"/>
    <w:rsid w:val="00DD5FB5"/>
    <w:rsid w:val="00DD63EA"/>
    <w:rsid w:val="00DD65D0"/>
    <w:rsid w:val="00DD672C"/>
    <w:rsid w:val="00DD68C6"/>
    <w:rsid w:val="00DD6F31"/>
    <w:rsid w:val="00DD72E5"/>
    <w:rsid w:val="00DD7389"/>
    <w:rsid w:val="00DD7F3E"/>
    <w:rsid w:val="00DE0399"/>
    <w:rsid w:val="00DE0554"/>
    <w:rsid w:val="00DE14AE"/>
    <w:rsid w:val="00DE1A9F"/>
    <w:rsid w:val="00DE1C3A"/>
    <w:rsid w:val="00DE1FD8"/>
    <w:rsid w:val="00DE26A5"/>
    <w:rsid w:val="00DE2738"/>
    <w:rsid w:val="00DE3458"/>
    <w:rsid w:val="00DE3DD6"/>
    <w:rsid w:val="00DE4497"/>
    <w:rsid w:val="00DE61DC"/>
    <w:rsid w:val="00DE66E6"/>
    <w:rsid w:val="00DE6CA2"/>
    <w:rsid w:val="00DF0622"/>
    <w:rsid w:val="00DF0AA5"/>
    <w:rsid w:val="00DF152B"/>
    <w:rsid w:val="00DF1ECB"/>
    <w:rsid w:val="00DF216E"/>
    <w:rsid w:val="00DF2CC3"/>
    <w:rsid w:val="00DF2CDA"/>
    <w:rsid w:val="00DF2E4F"/>
    <w:rsid w:val="00DF34EE"/>
    <w:rsid w:val="00DF4182"/>
    <w:rsid w:val="00DF47B4"/>
    <w:rsid w:val="00DF4980"/>
    <w:rsid w:val="00DF5563"/>
    <w:rsid w:val="00DF5ABC"/>
    <w:rsid w:val="00DF5CF5"/>
    <w:rsid w:val="00DF616D"/>
    <w:rsid w:val="00DF6593"/>
    <w:rsid w:val="00DF6CE7"/>
    <w:rsid w:val="00DF76C2"/>
    <w:rsid w:val="00E0036F"/>
    <w:rsid w:val="00E02232"/>
    <w:rsid w:val="00E02399"/>
    <w:rsid w:val="00E03CF5"/>
    <w:rsid w:val="00E03F45"/>
    <w:rsid w:val="00E03F90"/>
    <w:rsid w:val="00E06CD0"/>
    <w:rsid w:val="00E07171"/>
    <w:rsid w:val="00E07779"/>
    <w:rsid w:val="00E07CF2"/>
    <w:rsid w:val="00E102F0"/>
    <w:rsid w:val="00E1064F"/>
    <w:rsid w:val="00E10681"/>
    <w:rsid w:val="00E109FB"/>
    <w:rsid w:val="00E139C6"/>
    <w:rsid w:val="00E13DA4"/>
    <w:rsid w:val="00E13E5A"/>
    <w:rsid w:val="00E14139"/>
    <w:rsid w:val="00E14BA2"/>
    <w:rsid w:val="00E16025"/>
    <w:rsid w:val="00E16A20"/>
    <w:rsid w:val="00E17A0A"/>
    <w:rsid w:val="00E2058D"/>
    <w:rsid w:val="00E2087E"/>
    <w:rsid w:val="00E21017"/>
    <w:rsid w:val="00E214CE"/>
    <w:rsid w:val="00E225E8"/>
    <w:rsid w:val="00E22D14"/>
    <w:rsid w:val="00E23FC6"/>
    <w:rsid w:val="00E24347"/>
    <w:rsid w:val="00E2457D"/>
    <w:rsid w:val="00E24DDC"/>
    <w:rsid w:val="00E25D1E"/>
    <w:rsid w:val="00E25E85"/>
    <w:rsid w:val="00E2603C"/>
    <w:rsid w:val="00E26060"/>
    <w:rsid w:val="00E267C6"/>
    <w:rsid w:val="00E2695D"/>
    <w:rsid w:val="00E26B67"/>
    <w:rsid w:val="00E26D66"/>
    <w:rsid w:val="00E274CA"/>
    <w:rsid w:val="00E277EA"/>
    <w:rsid w:val="00E27B2C"/>
    <w:rsid w:val="00E27C61"/>
    <w:rsid w:val="00E27E5C"/>
    <w:rsid w:val="00E27E72"/>
    <w:rsid w:val="00E30E43"/>
    <w:rsid w:val="00E31222"/>
    <w:rsid w:val="00E31869"/>
    <w:rsid w:val="00E3244B"/>
    <w:rsid w:val="00E33EB2"/>
    <w:rsid w:val="00E3479C"/>
    <w:rsid w:val="00E34DB3"/>
    <w:rsid w:val="00E3652F"/>
    <w:rsid w:val="00E365ED"/>
    <w:rsid w:val="00E37FE9"/>
    <w:rsid w:val="00E4010A"/>
    <w:rsid w:val="00E40497"/>
    <w:rsid w:val="00E408CE"/>
    <w:rsid w:val="00E40D60"/>
    <w:rsid w:val="00E40F74"/>
    <w:rsid w:val="00E41235"/>
    <w:rsid w:val="00E414BA"/>
    <w:rsid w:val="00E4242F"/>
    <w:rsid w:val="00E43001"/>
    <w:rsid w:val="00E43305"/>
    <w:rsid w:val="00E4385E"/>
    <w:rsid w:val="00E43E0A"/>
    <w:rsid w:val="00E463C5"/>
    <w:rsid w:val="00E47573"/>
    <w:rsid w:val="00E47AD2"/>
    <w:rsid w:val="00E47E06"/>
    <w:rsid w:val="00E47E48"/>
    <w:rsid w:val="00E5115F"/>
    <w:rsid w:val="00E515B3"/>
    <w:rsid w:val="00E5215D"/>
    <w:rsid w:val="00E52B55"/>
    <w:rsid w:val="00E530B5"/>
    <w:rsid w:val="00E53344"/>
    <w:rsid w:val="00E538FD"/>
    <w:rsid w:val="00E53F28"/>
    <w:rsid w:val="00E54542"/>
    <w:rsid w:val="00E54B86"/>
    <w:rsid w:val="00E54BDC"/>
    <w:rsid w:val="00E5526E"/>
    <w:rsid w:val="00E5574B"/>
    <w:rsid w:val="00E5759B"/>
    <w:rsid w:val="00E57658"/>
    <w:rsid w:val="00E57935"/>
    <w:rsid w:val="00E57A1C"/>
    <w:rsid w:val="00E57B15"/>
    <w:rsid w:val="00E6019B"/>
    <w:rsid w:val="00E601F0"/>
    <w:rsid w:val="00E60AB1"/>
    <w:rsid w:val="00E60DE1"/>
    <w:rsid w:val="00E60F1B"/>
    <w:rsid w:val="00E614DE"/>
    <w:rsid w:val="00E61AFC"/>
    <w:rsid w:val="00E61BC0"/>
    <w:rsid w:val="00E62AD7"/>
    <w:rsid w:val="00E62BCA"/>
    <w:rsid w:val="00E632CA"/>
    <w:rsid w:val="00E6412F"/>
    <w:rsid w:val="00E64908"/>
    <w:rsid w:val="00E64C3D"/>
    <w:rsid w:val="00E64F9F"/>
    <w:rsid w:val="00E666EC"/>
    <w:rsid w:val="00E67814"/>
    <w:rsid w:val="00E67A83"/>
    <w:rsid w:val="00E67F6F"/>
    <w:rsid w:val="00E707C4"/>
    <w:rsid w:val="00E70CAD"/>
    <w:rsid w:val="00E72D1E"/>
    <w:rsid w:val="00E72E91"/>
    <w:rsid w:val="00E73251"/>
    <w:rsid w:val="00E74282"/>
    <w:rsid w:val="00E74511"/>
    <w:rsid w:val="00E74A21"/>
    <w:rsid w:val="00E74CC8"/>
    <w:rsid w:val="00E74D22"/>
    <w:rsid w:val="00E75418"/>
    <w:rsid w:val="00E75CC6"/>
    <w:rsid w:val="00E7600B"/>
    <w:rsid w:val="00E76DA3"/>
    <w:rsid w:val="00E77A17"/>
    <w:rsid w:val="00E77E56"/>
    <w:rsid w:val="00E80CD1"/>
    <w:rsid w:val="00E81220"/>
    <w:rsid w:val="00E812C7"/>
    <w:rsid w:val="00E81DF1"/>
    <w:rsid w:val="00E8214F"/>
    <w:rsid w:val="00E828E2"/>
    <w:rsid w:val="00E82938"/>
    <w:rsid w:val="00E82B19"/>
    <w:rsid w:val="00E83982"/>
    <w:rsid w:val="00E84330"/>
    <w:rsid w:val="00E843B6"/>
    <w:rsid w:val="00E8641D"/>
    <w:rsid w:val="00E8706C"/>
    <w:rsid w:val="00E87177"/>
    <w:rsid w:val="00E87299"/>
    <w:rsid w:val="00E877BD"/>
    <w:rsid w:val="00E87A18"/>
    <w:rsid w:val="00E87B69"/>
    <w:rsid w:val="00E87BF6"/>
    <w:rsid w:val="00E900CB"/>
    <w:rsid w:val="00E90423"/>
    <w:rsid w:val="00E90866"/>
    <w:rsid w:val="00E90F03"/>
    <w:rsid w:val="00E9191B"/>
    <w:rsid w:val="00E91B5C"/>
    <w:rsid w:val="00E91E8C"/>
    <w:rsid w:val="00E921B0"/>
    <w:rsid w:val="00E9311F"/>
    <w:rsid w:val="00E937A8"/>
    <w:rsid w:val="00E93D63"/>
    <w:rsid w:val="00E9434E"/>
    <w:rsid w:val="00E94B02"/>
    <w:rsid w:val="00E95AE0"/>
    <w:rsid w:val="00E976D6"/>
    <w:rsid w:val="00E97B2D"/>
    <w:rsid w:val="00E97E13"/>
    <w:rsid w:val="00EA0BBE"/>
    <w:rsid w:val="00EA1743"/>
    <w:rsid w:val="00EA1E4A"/>
    <w:rsid w:val="00EA2566"/>
    <w:rsid w:val="00EA25FE"/>
    <w:rsid w:val="00EA3142"/>
    <w:rsid w:val="00EA334E"/>
    <w:rsid w:val="00EA44BB"/>
    <w:rsid w:val="00EA4C81"/>
    <w:rsid w:val="00EA52A9"/>
    <w:rsid w:val="00EA5D09"/>
    <w:rsid w:val="00EA608B"/>
    <w:rsid w:val="00EA669F"/>
    <w:rsid w:val="00EA6B86"/>
    <w:rsid w:val="00EA6B95"/>
    <w:rsid w:val="00EA70F5"/>
    <w:rsid w:val="00EA7957"/>
    <w:rsid w:val="00EA7DDE"/>
    <w:rsid w:val="00EB026B"/>
    <w:rsid w:val="00EB034E"/>
    <w:rsid w:val="00EB085B"/>
    <w:rsid w:val="00EB1313"/>
    <w:rsid w:val="00EB1D82"/>
    <w:rsid w:val="00EB27B8"/>
    <w:rsid w:val="00EB55B6"/>
    <w:rsid w:val="00EB685A"/>
    <w:rsid w:val="00EB6B2C"/>
    <w:rsid w:val="00EB6F53"/>
    <w:rsid w:val="00EB73F4"/>
    <w:rsid w:val="00EB7ACB"/>
    <w:rsid w:val="00EB7E26"/>
    <w:rsid w:val="00EC0082"/>
    <w:rsid w:val="00EC0954"/>
    <w:rsid w:val="00EC0C0E"/>
    <w:rsid w:val="00EC1068"/>
    <w:rsid w:val="00EC1C4B"/>
    <w:rsid w:val="00EC21E2"/>
    <w:rsid w:val="00EC39EA"/>
    <w:rsid w:val="00EC5825"/>
    <w:rsid w:val="00EC5EFF"/>
    <w:rsid w:val="00EC6898"/>
    <w:rsid w:val="00EC6F01"/>
    <w:rsid w:val="00EC7CB9"/>
    <w:rsid w:val="00EC7D03"/>
    <w:rsid w:val="00ED003B"/>
    <w:rsid w:val="00ED00A3"/>
    <w:rsid w:val="00ED05FC"/>
    <w:rsid w:val="00ED081E"/>
    <w:rsid w:val="00ED0D59"/>
    <w:rsid w:val="00ED0E51"/>
    <w:rsid w:val="00ED12A7"/>
    <w:rsid w:val="00ED1345"/>
    <w:rsid w:val="00ED1BF9"/>
    <w:rsid w:val="00ED1C04"/>
    <w:rsid w:val="00ED2AAB"/>
    <w:rsid w:val="00ED2AF8"/>
    <w:rsid w:val="00ED2B68"/>
    <w:rsid w:val="00ED2DC9"/>
    <w:rsid w:val="00ED4050"/>
    <w:rsid w:val="00ED4522"/>
    <w:rsid w:val="00ED4C9E"/>
    <w:rsid w:val="00ED6160"/>
    <w:rsid w:val="00ED61F5"/>
    <w:rsid w:val="00ED6398"/>
    <w:rsid w:val="00ED6E4F"/>
    <w:rsid w:val="00ED6FF2"/>
    <w:rsid w:val="00ED7602"/>
    <w:rsid w:val="00ED7773"/>
    <w:rsid w:val="00ED7ABA"/>
    <w:rsid w:val="00ED7C03"/>
    <w:rsid w:val="00EE0055"/>
    <w:rsid w:val="00EE0105"/>
    <w:rsid w:val="00EE07AF"/>
    <w:rsid w:val="00EE0B1C"/>
    <w:rsid w:val="00EE12EB"/>
    <w:rsid w:val="00EE136A"/>
    <w:rsid w:val="00EE1484"/>
    <w:rsid w:val="00EE1B3F"/>
    <w:rsid w:val="00EE1B46"/>
    <w:rsid w:val="00EE205C"/>
    <w:rsid w:val="00EE3236"/>
    <w:rsid w:val="00EE3427"/>
    <w:rsid w:val="00EE3C6A"/>
    <w:rsid w:val="00EE4F07"/>
    <w:rsid w:val="00EE5101"/>
    <w:rsid w:val="00EE6303"/>
    <w:rsid w:val="00EE6770"/>
    <w:rsid w:val="00EF04AF"/>
    <w:rsid w:val="00EF04F3"/>
    <w:rsid w:val="00EF0880"/>
    <w:rsid w:val="00EF1299"/>
    <w:rsid w:val="00EF23A0"/>
    <w:rsid w:val="00EF240C"/>
    <w:rsid w:val="00EF252F"/>
    <w:rsid w:val="00EF273A"/>
    <w:rsid w:val="00EF33C4"/>
    <w:rsid w:val="00EF358E"/>
    <w:rsid w:val="00EF3740"/>
    <w:rsid w:val="00EF38BC"/>
    <w:rsid w:val="00EF39D8"/>
    <w:rsid w:val="00EF442D"/>
    <w:rsid w:val="00EF4A17"/>
    <w:rsid w:val="00EF4B38"/>
    <w:rsid w:val="00EF53EF"/>
    <w:rsid w:val="00EF5873"/>
    <w:rsid w:val="00EF6AE7"/>
    <w:rsid w:val="00EF7005"/>
    <w:rsid w:val="00EF7160"/>
    <w:rsid w:val="00F000F9"/>
    <w:rsid w:val="00F009DA"/>
    <w:rsid w:val="00F01ACE"/>
    <w:rsid w:val="00F02319"/>
    <w:rsid w:val="00F0249D"/>
    <w:rsid w:val="00F027AA"/>
    <w:rsid w:val="00F02E1D"/>
    <w:rsid w:val="00F02E4C"/>
    <w:rsid w:val="00F02F9C"/>
    <w:rsid w:val="00F02FA3"/>
    <w:rsid w:val="00F030F3"/>
    <w:rsid w:val="00F03318"/>
    <w:rsid w:val="00F03821"/>
    <w:rsid w:val="00F03941"/>
    <w:rsid w:val="00F03A39"/>
    <w:rsid w:val="00F03FBF"/>
    <w:rsid w:val="00F042E4"/>
    <w:rsid w:val="00F04447"/>
    <w:rsid w:val="00F04A1B"/>
    <w:rsid w:val="00F04FB5"/>
    <w:rsid w:val="00F054B1"/>
    <w:rsid w:val="00F05676"/>
    <w:rsid w:val="00F0698A"/>
    <w:rsid w:val="00F0740C"/>
    <w:rsid w:val="00F07654"/>
    <w:rsid w:val="00F07D1D"/>
    <w:rsid w:val="00F07DA8"/>
    <w:rsid w:val="00F1021B"/>
    <w:rsid w:val="00F105B2"/>
    <w:rsid w:val="00F10866"/>
    <w:rsid w:val="00F10D5C"/>
    <w:rsid w:val="00F111CA"/>
    <w:rsid w:val="00F114ED"/>
    <w:rsid w:val="00F11D84"/>
    <w:rsid w:val="00F124F3"/>
    <w:rsid w:val="00F1267D"/>
    <w:rsid w:val="00F128E1"/>
    <w:rsid w:val="00F12DFF"/>
    <w:rsid w:val="00F13237"/>
    <w:rsid w:val="00F13CA1"/>
    <w:rsid w:val="00F13D24"/>
    <w:rsid w:val="00F140F6"/>
    <w:rsid w:val="00F14109"/>
    <w:rsid w:val="00F1414D"/>
    <w:rsid w:val="00F154A6"/>
    <w:rsid w:val="00F1585C"/>
    <w:rsid w:val="00F16586"/>
    <w:rsid w:val="00F16A6B"/>
    <w:rsid w:val="00F16C21"/>
    <w:rsid w:val="00F16E0A"/>
    <w:rsid w:val="00F178D6"/>
    <w:rsid w:val="00F17CCD"/>
    <w:rsid w:val="00F2024D"/>
    <w:rsid w:val="00F2101B"/>
    <w:rsid w:val="00F2132C"/>
    <w:rsid w:val="00F2169F"/>
    <w:rsid w:val="00F21E40"/>
    <w:rsid w:val="00F22945"/>
    <w:rsid w:val="00F22D9E"/>
    <w:rsid w:val="00F230E6"/>
    <w:rsid w:val="00F246D7"/>
    <w:rsid w:val="00F24D9C"/>
    <w:rsid w:val="00F25939"/>
    <w:rsid w:val="00F259B2"/>
    <w:rsid w:val="00F25AF5"/>
    <w:rsid w:val="00F260CF"/>
    <w:rsid w:val="00F269E0"/>
    <w:rsid w:val="00F275E9"/>
    <w:rsid w:val="00F30337"/>
    <w:rsid w:val="00F31023"/>
    <w:rsid w:val="00F3177C"/>
    <w:rsid w:val="00F31C6C"/>
    <w:rsid w:val="00F33229"/>
    <w:rsid w:val="00F33365"/>
    <w:rsid w:val="00F33749"/>
    <w:rsid w:val="00F33C70"/>
    <w:rsid w:val="00F347ED"/>
    <w:rsid w:val="00F349A0"/>
    <w:rsid w:val="00F34CF8"/>
    <w:rsid w:val="00F34D34"/>
    <w:rsid w:val="00F3534E"/>
    <w:rsid w:val="00F367C8"/>
    <w:rsid w:val="00F367E1"/>
    <w:rsid w:val="00F36DDB"/>
    <w:rsid w:val="00F40008"/>
    <w:rsid w:val="00F40644"/>
    <w:rsid w:val="00F407E4"/>
    <w:rsid w:val="00F41D7B"/>
    <w:rsid w:val="00F4296F"/>
    <w:rsid w:val="00F434FC"/>
    <w:rsid w:val="00F43ABE"/>
    <w:rsid w:val="00F4470D"/>
    <w:rsid w:val="00F45A67"/>
    <w:rsid w:val="00F45D05"/>
    <w:rsid w:val="00F460C3"/>
    <w:rsid w:val="00F46C67"/>
    <w:rsid w:val="00F46D1D"/>
    <w:rsid w:val="00F4753A"/>
    <w:rsid w:val="00F47762"/>
    <w:rsid w:val="00F47FB4"/>
    <w:rsid w:val="00F50908"/>
    <w:rsid w:val="00F50DF0"/>
    <w:rsid w:val="00F52121"/>
    <w:rsid w:val="00F52211"/>
    <w:rsid w:val="00F52FF1"/>
    <w:rsid w:val="00F530C2"/>
    <w:rsid w:val="00F53563"/>
    <w:rsid w:val="00F538F3"/>
    <w:rsid w:val="00F53A42"/>
    <w:rsid w:val="00F53E85"/>
    <w:rsid w:val="00F54312"/>
    <w:rsid w:val="00F552FC"/>
    <w:rsid w:val="00F5612A"/>
    <w:rsid w:val="00F561A7"/>
    <w:rsid w:val="00F562C0"/>
    <w:rsid w:val="00F56501"/>
    <w:rsid w:val="00F57201"/>
    <w:rsid w:val="00F60174"/>
    <w:rsid w:val="00F6219B"/>
    <w:rsid w:val="00F6225E"/>
    <w:rsid w:val="00F629F1"/>
    <w:rsid w:val="00F62A8C"/>
    <w:rsid w:val="00F634F7"/>
    <w:rsid w:val="00F63946"/>
    <w:rsid w:val="00F63F39"/>
    <w:rsid w:val="00F63FB8"/>
    <w:rsid w:val="00F64210"/>
    <w:rsid w:val="00F64BCE"/>
    <w:rsid w:val="00F64C72"/>
    <w:rsid w:val="00F64D3F"/>
    <w:rsid w:val="00F64F77"/>
    <w:rsid w:val="00F650C3"/>
    <w:rsid w:val="00F65899"/>
    <w:rsid w:val="00F65DAD"/>
    <w:rsid w:val="00F66123"/>
    <w:rsid w:val="00F66393"/>
    <w:rsid w:val="00F664A3"/>
    <w:rsid w:val="00F66528"/>
    <w:rsid w:val="00F66822"/>
    <w:rsid w:val="00F670EA"/>
    <w:rsid w:val="00F6732A"/>
    <w:rsid w:val="00F675FF"/>
    <w:rsid w:val="00F677E3"/>
    <w:rsid w:val="00F67968"/>
    <w:rsid w:val="00F71B2A"/>
    <w:rsid w:val="00F71EDD"/>
    <w:rsid w:val="00F71F14"/>
    <w:rsid w:val="00F7219D"/>
    <w:rsid w:val="00F725F5"/>
    <w:rsid w:val="00F732C7"/>
    <w:rsid w:val="00F73545"/>
    <w:rsid w:val="00F743F0"/>
    <w:rsid w:val="00F74F8C"/>
    <w:rsid w:val="00F7604A"/>
    <w:rsid w:val="00F7609C"/>
    <w:rsid w:val="00F76871"/>
    <w:rsid w:val="00F76E41"/>
    <w:rsid w:val="00F80617"/>
    <w:rsid w:val="00F816B9"/>
    <w:rsid w:val="00F82125"/>
    <w:rsid w:val="00F82B8E"/>
    <w:rsid w:val="00F83BA6"/>
    <w:rsid w:val="00F83C6C"/>
    <w:rsid w:val="00F8403D"/>
    <w:rsid w:val="00F84C6D"/>
    <w:rsid w:val="00F855FF"/>
    <w:rsid w:val="00F8574A"/>
    <w:rsid w:val="00F85A29"/>
    <w:rsid w:val="00F85AF9"/>
    <w:rsid w:val="00F860CD"/>
    <w:rsid w:val="00F8619B"/>
    <w:rsid w:val="00F86D67"/>
    <w:rsid w:val="00F86E29"/>
    <w:rsid w:val="00F87591"/>
    <w:rsid w:val="00F87AAA"/>
    <w:rsid w:val="00F90351"/>
    <w:rsid w:val="00F9093C"/>
    <w:rsid w:val="00F90DFA"/>
    <w:rsid w:val="00F90E10"/>
    <w:rsid w:val="00F913AB"/>
    <w:rsid w:val="00F91736"/>
    <w:rsid w:val="00F92339"/>
    <w:rsid w:val="00F926E5"/>
    <w:rsid w:val="00F92A57"/>
    <w:rsid w:val="00F934C2"/>
    <w:rsid w:val="00F944A4"/>
    <w:rsid w:val="00F9465E"/>
    <w:rsid w:val="00F94B59"/>
    <w:rsid w:val="00F952FA"/>
    <w:rsid w:val="00F952FC"/>
    <w:rsid w:val="00F95F4D"/>
    <w:rsid w:val="00F9630D"/>
    <w:rsid w:val="00F96436"/>
    <w:rsid w:val="00F966B2"/>
    <w:rsid w:val="00F96814"/>
    <w:rsid w:val="00F96FFB"/>
    <w:rsid w:val="00F974AD"/>
    <w:rsid w:val="00F97883"/>
    <w:rsid w:val="00FA0070"/>
    <w:rsid w:val="00FA0A6C"/>
    <w:rsid w:val="00FA0E12"/>
    <w:rsid w:val="00FA1916"/>
    <w:rsid w:val="00FA19E3"/>
    <w:rsid w:val="00FA1B51"/>
    <w:rsid w:val="00FA1B73"/>
    <w:rsid w:val="00FA2C77"/>
    <w:rsid w:val="00FA31D6"/>
    <w:rsid w:val="00FA454C"/>
    <w:rsid w:val="00FA4A98"/>
    <w:rsid w:val="00FA4B41"/>
    <w:rsid w:val="00FA4FBC"/>
    <w:rsid w:val="00FA5CC4"/>
    <w:rsid w:val="00FA5F1B"/>
    <w:rsid w:val="00FA5F32"/>
    <w:rsid w:val="00FA6637"/>
    <w:rsid w:val="00FA6718"/>
    <w:rsid w:val="00FA6A25"/>
    <w:rsid w:val="00FA7EBF"/>
    <w:rsid w:val="00FB00AE"/>
    <w:rsid w:val="00FB0269"/>
    <w:rsid w:val="00FB0921"/>
    <w:rsid w:val="00FB0C89"/>
    <w:rsid w:val="00FB0E0B"/>
    <w:rsid w:val="00FB1098"/>
    <w:rsid w:val="00FB1279"/>
    <w:rsid w:val="00FB15F2"/>
    <w:rsid w:val="00FB160D"/>
    <w:rsid w:val="00FB236F"/>
    <w:rsid w:val="00FB26E9"/>
    <w:rsid w:val="00FB35B7"/>
    <w:rsid w:val="00FB364A"/>
    <w:rsid w:val="00FB4E8F"/>
    <w:rsid w:val="00FB4FF4"/>
    <w:rsid w:val="00FB597D"/>
    <w:rsid w:val="00FB5C12"/>
    <w:rsid w:val="00FB5CE6"/>
    <w:rsid w:val="00FB6EAF"/>
    <w:rsid w:val="00FB72C0"/>
    <w:rsid w:val="00FB7929"/>
    <w:rsid w:val="00FB79CC"/>
    <w:rsid w:val="00FB7D04"/>
    <w:rsid w:val="00FC0633"/>
    <w:rsid w:val="00FC1188"/>
    <w:rsid w:val="00FC1C40"/>
    <w:rsid w:val="00FC1CF2"/>
    <w:rsid w:val="00FC267B"/>
    <w:rsid w:val="00FC2890"/>
    <w:rsid w:val="00FC3252"/>
    <w:rsid w:val="00FC3C7C"/>
    <w:rsid w:val="00FC3E7C"/>
    <w:rsid w:val="00FC4C68"/>
    <w:rsid w:val="00FC51D1"/>
    <w:rsid w:val="00FC57FB"/>
    <w:rsid w:val="00FC5805"/>
    <w:rsid w:val="00FC5C46"/>
    <w:rsid w:val="00FC5C8E"/>
    <w:rsid w:val="00FC639A"/>
    <w:rsid w:val="00FC6833"/>
    <w:rsid w:val="00FC7256"/>
    <w:rsid w:val="00FC739D"/>
    <w:rsid w:val="00FC7729"/>
    <w:rsid w:val="00FC77FE"/>
    <w:rsid w:val="00FD0812"/>
    <w:rsid w:val="00FD0865"/>
    <w:rsid w:val="00FD0ED9"/>
    <w:rsid w:val="00FD17A8"/>
    <w:rsid w:val="00FD1BA8"/>
    <w:rsid w:val="00FD1E47"/>
    <w:rsid w:val="00FD2654"/>
    <w:rsid w:val="00FD28F0"/>
    <w:rsid w:val="00FD31B3"/>
    <w:rsid w:val="00FD359B"/>
    <w:rsid w:val="00FD3969"/>
    <w:rsid w:val="00FD435B"/>
    <w:rsid w:val="00FD451E"/>
    <w:rsid w:val="00FD494B"/>
    <w:rsid w:val="00FD5072"/>
    <w:rsid w:val="00FD550D"/>
    <w:rsid w:val="00FD55F2"/>
    <w:rsid w:val="00FD5936"/>
    <w:rsid w:val="00FD6323"/>
    <w:rsid w:val="00FD6AD5"/>
    <w:rsid w:val="00FD6C6B"/>
    <w:rsid w:val="00FD763B"/>
    <w:rsid w:val="00FE04DE"/>
    <w:rsid w:val="00FE0AB5"/>
    <w:rsid w:val="00FE1CBA"/>
    <w:rsid w:val="00FE2000"/>
    <w:rsid w:val="00FE306F"/>
    <w:rsid w:val="00FE3875"/>
    <w:rsid w:val="00FE3D38"/>
    <w:rsid w:val="00FE4CD7"/>
    <w:rsid w:val="00FE4E7F"/>
    <w:rsid w:val="00FE4F0A"/>
    <w:rsid w:val="00FE5097"/>
    <w:rsid w:val="00FE50C8"/>
    <w:rsid w:val="00FE669C"/>
    <w:rsid w:val="00FE66B3"/>
    <w:rsid w:val="00FE6BCE"/>
    <w:rsid w:val="00FF02C3"/>
    <w:rsid w:val="00FF0BFB"/>
    <w:rsid w:val="00FF15FE"/>
    <w:rsid w:val="00FF25C8"/>
    <w:rsid w:val="00FF398A"/>
    <w:rsid w:val="00FF3AB3"/>
    <w:rsid w:val="00FF4B5F"/>
    <w:rsid w:val="00FF4DFA"/>
    <w:rsid w:val="00FF529D"/>
    <w:rsid w:val="00FF5F0A"/>
    <w:rsid w:val="00FF61B7"/>
    <w:rsid w:val="00FF6501"/>
    <w:rsid w:val="00FF6576"/>
    <w:rsid w:val="00FF67C9"/>
    <w:rsid w:val="00FF6D87"/>
    <w:rsid w:val="00FF6DAA"/>
    <w:rsid w:val="00FF6E39"/>
    <w:rsid w:val="00FF7AF6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CD865"/>
  <w15:docId w15:val="{EC6EBE50-13AF-4343-AB01-CC514471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3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380C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6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80C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D96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617E"/>
  </w:style>
  <w:style w:type="character" w:customStyle="1" w:styleId="c6">
    <w:name w:val="c6"/>
    <w:basedOn w:val="a0"/>
    <w:rsid w:val="00D9617E"/>
  </w:style>
  <w:style w:type="paragraph" w:styleId="a7">
    <w:name w:val="header"/>
    <w:basedOn w:val="a"/>
    <w:link w:val="a8"/>
    <w:uiPriority w:val="99"/>
    <w:semiHidden/>
    <w:unhideWhenUsed/>
    <w:rsid w:val="00D9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9617E"/>
  </w:style>
  <w:style w:type="paragraph" w:styleId="a9">
    <w:name w:val="footer"/>
    <w:basedOn w:val="a"/>
    <w:link w:val="aa"/>
    <w:uiPriority w:val="99"/>
    <w:semiHidden/>
    <w:unhideWhenUsed/>
    <w:rsid w:val="00D9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9617E"/>
  </w:style>
  <w:style w:type="paragraph" w:customStyle="1" w:styleId="1">
    <w:name w:val="Абзац списка1"/>
    <w:basedOn w:val="a"/>
    <w:qFormat/>
    <w:rsid w:val="00495CD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qFormat/>
    <w:rsid w:val="00495CD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2">
    <w:name w:val="c2"/>
    <w:basedOn w:val="a0"/>
    <w:rsid w:val="00495CD1"/>
  </w:style>
  <w:style w:type="paragraph" w:customStyle="1" w:styleId="c1">
    <w:name w:val="c1"/>
    <w:basedOn w:val="a"/>
    <w:rsid w:val="00495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BE2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4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2395</Words>
  <Characters>13654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zabura salmanova</cp:lastModifiedBy>
  <cp:revision>9</cp:revision>
  <dcterms:created xsi:type="dcterms:W3CDTF">2025-12-04T15:52:00Z</dcterms:created>
  <dcterms:modified xsi:type="dcterms:W3CDTF">2025-12-09T16:22:00Z</dcterms:modified>
</cp:coreProperties>
</file>